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Default="00C03806" w:rsidP="00074BC8">
      <w:pPr>
        <w:spacing w:before="0" w:after="0" w:line="276" w:lineRule="auto"/>
        <w:jc w:val="center"/>
        <w:rPr>
          <w:b/>
          <w:sz w:val="28"/>
          <w:szCs w:val="28"/>
          <w:lang w:val="en-GB"/>
        </w:rPr>
      </w:pPr>
      <w:r w:rsidRPr="00955343">
        <w:rPr>
          <w:b/>
          <w:sz w:val="28"/>
          <w:szCs w:val="28"/>
          <w:lang w:val="en-GB"/>
        </w:rPr>
        <w:t xml:space="preserve">CONTRACT </w:t>
      </w:r>
      <w:r w:rsidR="006F5FD0" w:rsidRPr="00955343">
        <w:rPr>
          <w:b/>
          <w:sz w:val="28"/>
          <w:szCs w:val="28"/>
          <w:lang w:val="en-GB"/>
        </w:rPr>
        <w:t>NOTICE</w:t>
      </w:r>
    </w:p>
    <w:p w14:paraId="4D20E183" w14:textId="77777777" w:rsidR="00074BC8" w:rsidRPr="00955343" w:rsidRDefault="00074BC8" w:rsidP="00074BC8">
      <w:pPr>
        <w:spacing w:before="0" w:after="0" w:line="276" w:lineRule="auto"/>
        <w:jc w:val="center"/>
        <w:rPr>
          <w:rStyle w:val="Strong"/>
          <w:szCs w:val="24"/>
          <w:lang w:val="en-GB"/>
        </w:rPr>
      </w:pPr>
    </w:p>
    <w:p w14:paraId="16C724C2" w14:textId="63773F7F" w:rsidR="00F3539A" w:rsidRPr="00955343" w:rsidRDefault="00DB35A9" w:rsidP="00074BC8">
      <w:pPr>
        <w:spacing w:before="0" w:after="0" w:line="276" w:lineRule="auto"/>
        <w:rPr>
          <w:rStyle w:val="Strong"/>
          <w:szCs w:val="24"/>
          <w:u w:val="single"/>
          <w:lang w:val="en-GB"/>
        </w:rPr>
      </w:pPr>
      <w:r w:rsidRPr="00955343">
        <w:rPr>
          <w:b/>
          <w:szCs w:val="24"/>
          <w:u w:val="single"/>
          <w:lang w:val="en-GB"/>
        </w:rPr>
        <w:t>CALL FOR TENDER</w:t>
      </w:r>
      <w:r w:rsidR="00297B55" w:rsidRPr="00955343">
        <w:rPr>
          <w:b/>
          <w:szCs w:val="24"/>
          <w:u w:val="single"/>
          <w:lang w:val="en-GB"/>
        </w:rPr>
        <w:t xml:space="preserve">: GENERAL </w:t>
      </w:r>
      <w:r w:rsidR="004A079B" w:rsidRPr="00955343">
        <w:rPr>
          <w:b/>
          <w:szCs w:val="24"/>
          <w:u w:val="single"/>
          <w:lang w:val="en-GB"/>
        </w:rPr>
        <w:t xml:space="preserve">INFORMATION </w:t>
      </w:r>
    </w:p>
    <w:p w14:paraId="5B463A74" w14:textId="4DEE2BD2" w:rsidR="00EF74CF" w:rsidRPr="00955343" w:rsidRDefault="00805ECD" w:rsidP="00074BC8">
      <w:pPr>
        <w:numPr>
          <w:ilvl w:val="0"/>
          <w:numId w:val="46"/>
        </w:numPr>
        <w:spacing w:before="0" w:after="0" w:line="276" w:lineRule="auto"/>
        <w:jc w:val="both"/>
        <w:outlineLvl w:val="0"/>
        <w:rPr>
          <w:rStyle w:val="Strong"/>
          <w:szCs w:val="24"/>
          <w:u w:val="single"/>
          <w:lang w:val="en-GB"/>
        </w:rPr>
      </w:pPr>
      <w:r w:rsidRPr="00955343">
        <w:rPr>
          <w:rStyle w:val="Strong"/>
          <w:szCs w:val="24"/>
          <w:u w:val="single"/>
          <w:lang w:val="en-GB"/>
        </w:rPr>
        <w:t>Buyer</w:t>
      </w:r>
    </w:p>
    <w:p w14:paraId="0221CE8D" w14:textId="5AD7961C" w:rsidR="00074BC8" w:rsidRDefault="00EF74CF" w:rsidP="00074BC8">
      <w:pPr>
        <w:spacing w:before="0" w:after="0" w:line="276" w:lineRule="auto"/>
        <w:outlineLvl w:val="0"/>
        <w:rPr>
          <w:szCs w:val="24"/>
          <w:lang w:val="en-GB"/>
        </w:rPr>
      </w:pPr>
      <w:r w:rsidRPr="00955343">
        <w:rPr>
          <w:rStyle w:val="Strong"/>
          <w:b w:val="0"/>
          <w:szCs w:val="24"/>
          <w:lang w:val="en-GB"/>
        </w:rPr>
        <w:t xml:space="preserve">Official name: </w:t>
      </w:r>
      <w:r w:rsidR="00433AF2" w:rsidRPr="003E022F">
        <w:rPr>
          <w:b/>
          <w:szCs w:val="24"/>
          <w:lang w:val="en-GB"/>
        </w:rPr>
        <w:t>European Union Rule of Law Mission in Kosovo, EULEX Kosovo</w:t>
      </w:r>
      <w:r w:rsidRPr="00955343">
        <w:rPr>
          <w:rStyle w:val="Strong"/>
          <w:b w:val="0"/>
          <w:szCs w:val="24"/>
          <w:lang w:val="en-GB"/>
        </w:rPr>
        <w:br/>
      </w:r>
      <w:r w:rsidR="00805ECD" w:rsidRPr="00955343">
        <w:rPr>
          <w:rStyle w:val="Strong"/>
          <w:b w:val="0"/>
          <w:szCs w:val="24"/>
          <w:lang w:val="en-GB"/>
        </w:rPr>
        <w:t>Legal type</w:t>
      </w:r>
      <w:r w:rsidRPr="00955343">
        <w:rPr>
          <w:rStyle w:val="Strong"/>
          <w:b w:val="0"/>
          <w:szCs w:val="24"/>
          <w:lang w:val="en-GB"/>
        </w:rPr>
        <w:t xml:space="preserve">: </w:t>
      </w:r>
      <w:r w:rsidR="00CE6447">
        <w:rPr>
          <w:rStyle w:val="Strong"/>
          <w:b w:val="0"/>
          <w:szCs w:val="24"/>
          <w:lang w:val="en-GB"/>
        </w:rPr>
        <w:t>I</w:t>
      </w:r>
      <w:r w:rsidR="00433AF2" w:rsidRPr="003E022F">
        <w:rPr>
          <w:rStyle w:val="Strong"/>
          <w:b w:val="0"/>
          <w:szCs w:val="24"/>
          <w:lang w:val="en-GB"/>
        </w:rPr>
        <w:t>nternational organisation</w:t>
      </w:r>
      <w:r w:rsidRPr="00955343">
        <w:rPr>
          <w:rStyle w:val="Strong"/>
          <w:b w:val="0"/>
          <w:szCs w:val="24"/>
          <w:lang w:val="en-GB"/>
        </w:rPr>
        <w:br/>
      </w:r>
      <w:r w:rsidR="00805ECD" w:rsidRPr="00955343">
        <w:rPr>
          <w:rStyle w:val="Strong"/>
          <w:b w:val="0"/>
          <w:szCs w:val="24"/>
          <w:lang w:val="en-GB"/>
        </w:rPr>
        <w:t>Activity of the contracting authority</w:t>
      </w:r>
      <w:r w:rsidRPr="00955343">
        <w:rPr>
          <w:rStyle w:val="Strong"/>
          <w:b w:val="0"/>
          <w:szCs w:val="24"/>
          <w:lang w:val="en-GB"/>
        </w:rPr>
        <w:t xml:space="preserve">: </w:t>
      </w:r>
      <w:r w:rsidR="00CE6447">
        <w:rPr>
          <w:rStyle w:val="Strong"/>
          <w:b w:val="0"/>
          <w:szCs w:val="24"/>
          <w:lang w:val="en-GB"/>
        </w:rPr>
        <w:t>S</w:t>
      </w:r>
      <w:r w:rsidR="00433AF2" w:rsidRPr="003E022F">
        <w:rPr>
          <w:szCs w:val="24"/>
          <w:lang w:val="en-GB"/>
        </w:rPr>
        <w:t>upporting the rule of law</w:t>
      </w:r>
      <w:r w:rsidR="00074BC8">
        <w:rPr>
          <w:szCs w:val="24"/>
          <w:lang w:val="en-GB"/>
        </w:rPr>
        <w:t>.</w:t>
      </w:r>
    </w:p>
    <w:p w14:paraId="303D6D3A" w14:textId="46889DFD" w:rsidR="00EF74CF" w:rsidRPr="00955343" w:rsidRDefault="00433AF2" w:rsidP="00074BC8">
      <w:pPr>
        <w:spacing w:before="0" w:after="0" w:line="276" w:lineRule="auto"/>
        <w:outlineLvl w:val="0"/>
        <w:rPr>
          <w:rStyle w:val="Strong"/>
          <w:b w:val="0"/>
          <w:szCs w:val="24"/>
          <w:lang w:val="en-GB"/>
        </w:rPr>
      </w:pPr>
      <w:r w:rsidRPr="003E022F">
        <w:rPr>
          <w:szCs w:val="24"/>
          <w:lang w:val="en-GB"/>
        </w:rPr>
        <w:t> </w:t>
      </w:r>
    </w:p>
    <w:p w14:paraId="4AB21F64" w14:textId="0F200130" w:rsidR="00805ECD" w:rsidRPr="00955343" w:rsidRDefault="00805ECD" w:rsidP="00074BC8">
      <w:pPr>
        <w:numPr>
          <w:ilvl w:val="0"/>
          <w:numId w:val="46"/>
        </w:numPr>
        <w:spacing w:before="0" w:after="0" w:line="276" w:lineRule="auto"/>
        <w:jc w:val="both"/>
        <w:outlineLvl w:val="0"/>
        <w:rPr>
          <w:rStyle w:val="Strong"/>
          <w:b w:val="0"/>
          <w:szCs w:val="24"/>
          <w:lang w:val="en-GB"/>
        </w:rPr>
      </w:pPr>
      <w:r w:rsidRPr="00955343">
        <w:rPr>
          <w:rStyle w:val="Strong"/>
          <w:szCs w:val="24"/>
          <w:u w:val="single"/>
          <w:lang w:val="en-GB"/>
        </w:rPr>
        <w:t>Procedure</w:t>
      </w:r>
    </w:p>
    <w:p w14:paraId="16F47952" w14:textId="504A7E60" w:rsidR="00F948DD" w:rsidRPr="00955343" w:rsidRDefault="00F948DD" w:rsidP="00074BC8">
      <w:pPr>
        <w:numPr>
          <w:ilvl w:val="1"/>
          <w:numId w:val="46"/>
        </w:numPr>
        <w:spacing w:before="0" w:after="0" w:line="276" w:lineRule="auto"/>
        <w:jc w:val="both"/>
        <w:outlineLvl w:val="0"/>
        <w:rPr>
          <w:rStyle w:val="Strong"/>
          <w:b w:val="0"/>
          <w:szCs w:val="24"/>
          <w:lang w:val="en-GB"/>
        </w:rPr>
      </w:pPr>
      <w:r w:rsidRPr="00955343">
        <w:rPr>
          <w:rStyle w:val="Strong"/>
          <w:szCs w:val="24"/>
          <w:lang w:val="en-GB"/>
        </w:rPr>
        <w:t>Procedure</w:t>
      </w:r>
    </w:p>
    <w:p w14:paraId="211EB328" w14:textId="4CB151CC" w:rsidR="00CF366A" w:rsidRPr="00955343" w:rsidRDefault="00B513FE" w:rsidP="00074BC8">
      <w:pPr>
        <w:spacing w:before="0" w:after="0" w:line="276" w:lineRule="auto"/>
        <w:jc w:val="both"/>
        <w:outlineLvl w:val="0"/>
        <w:rPr>
          <w:rStyle w:val="Strong"/>
          <w:b w:val="0"/>
          <w:szCs w:val="24"/>
          <w:lang w:val="en-GB"/>
        </w:rPr>
      </w:pPr>
      <w:r w:rsidRPr="00955343">
        <w:rPr>
          <w:i/>
          <w:iCs/>
          <w:szCs w:val="24"/>
          <w:lang w:val="en-GB"/>
        </w:rPr>
        <w:t>Title:</w:t>
      </w:r>
      <w:r w:rsidRPr="00955343">
        <w:rPr>
          <w:rStyle w:val="Strong"/>
          <w:b w:val="0"/>
          <w:szCs w:val="24"/>
          <w:lang w:val="en-GB"/>
        </w:rPr>
        <w:t xml:space="preserve"> </w:t>
      </w:r>
      <w:r w:rsidR="00433AF2" w:rsidRPr="002014EA">
        <w:rPr>
          <w:b/>
          <w:bCs/>
          <w:sz w:val="22"/>
          <w:szCs w:val="22"/>
        </w:rPr>
        <w:t xml:space="preserve">Supply of </w:t>
      </w:r>
      <w:r w:rsidR="00D53C35">
        <w:rPr>
          <w:b/>
          <w:bCs/>
          <w:sz w:val="22"/>
          <w:szCs w:val="22"/>
        </w:rPr>
        <w:t>Medicaments and Medical Products</w:t>
      </w:r>
      <w:r w:rsidR="00433AF2" w:rsidRPr="002014EA">
        <w:rPr>
          <w:b/>
          <w:bCs/>
          <w:sz w:val="22"/>
          <w:szCs w:val="22"/>
        </w:rPr>
        <w:t xml:space="preserve"> under a Framework Contract</w:t>
      </w:r>
    </w:p>
    <w:p w14:paraId="14ACF1AB" w14:textId="7BF950BC" w:rsidR="00433AF2" w:rsidRDefault="00805ECD" w:rsidP="00074BC8">
      <w:pPr>
        <w:spacing w:before="0" w:after="0" w:line="276" w:lineRule="auto"/>
        <w:ind w:right="357"/>
        <w:jc w:val="both"/>
        <w:rPr>
          <w:szCs w:val="24"/>
        </w:rPr>
      </w:pPr>
      <w:r w:rsidRPr="006F40E6">
        <w:rPr>
          <w:rStyle w:val="Strong"/>
          <w:b w:val="0"/>
          <w:bCs/>
          <w:i/>
          <w:iCs/>
          <w:szCs w:val="24"/>
          <w:lang w:val="en-GB"/>
        </w:rPr>
        <w:t xml:space="preserve">Short description of the contract: </w:t>
      </w:r>
      <w:r w:rsidR="00433AF2" w:rsidRPr="006F40E6">
        <w:rPr>
          <w:szCs w:val="24"/>
        </w:rPr>
        <w:t xml:space="preserve">The subject of the framework contract is the supply and delivery of </w:t>
      </w:r>
      <w:r w:rsidR="00D53C35">
        <w:rPr>
          <w:szCs w:val="24"/>
        </w:rPr>
        <w:t>Medicaments and Medical Products</w:t>
      </w:r>
      <w:r w:rsidR="00433AF2" w:rsidRPr="006F40E6">
        <w:rPr>
          <w:szCs w:val="24"/>
        </w:rPr>
        <w:t xml:space="preserve"> by the Contractor</w:t>
      </w:r>
      <w:r w:rsidR="00633E7E" w:rsidRPr="006F40E6">
        <w:rPr>
          <w:szCs w:val="24"/>
        </w:rPr>
        <w:t xml:space="preserve">, </w:t>
      </w:r>
      <w:r w:rsidR="00433AF2" w:rsidRPr="006F40E6">
        <w:rPr>
          <w:szCs w:val="24"/>
        </w:rPr>
        <w:t xml:space="preserve">reference is made to Annex II and III of the Tender Dossier for the relevant description of the items and the estimated quantities that MAY be purchased during the duration of the framework contract, </w:t>
      </w:r>
      <w:r w:rsidR="00433AF2" w:rsidRPr="00CE6447">
        <w:rPr>
          <w:szCs w:val="24"/>
        </w:rPr>
        <w:t xml:space="preserve">in </w:t>
      </w:r>
      <w:r w:rsidR="00CE6447" w:rsidRPr="00CE6447">
        <w:rPr>
          <w:szCs w:val="24"/>
        </w:rPr>
        <w:t>2</w:t>
      </w:r>
      <w:r w:rsidR="00433AF2" w:rsidRPr="00CE6447">
        <w:rPr>
          <w:szCs w:val="24"/>
        </w:rPr>
        <w:t xml:space="preserve"> (</w:t>
      </w:r>
      <w:r w:rsidR="00CE6447" w:rsidRPr="00CE6447">
        <w:rPr>
          <w:szCs w:val="24"/>
        </w:rPr>
        <w:t>two</w:t>
      </w:r>
      <w:r w:rsidR="00433AF2" w:rsidRPr="00CE6447">
        <w:rPr>
          <w:szCs w:val="24"/>
        </w:rPr>
        <w:t>) lots at EULEX Kosovo, Pristina, DAP</w:t>
      </w:r>
      <w:r w:rsidR="00433AF2" w:rsidRPr="00CE6447">
        <w:rPr>
          <w:szCs w:val="24"/>
          <w:vertAlign w:val="superscript"/>
        </w:rPr>
        <w:footnoteReference w:id="1"/>
      </w:r>
      <w:r w:rsidR="00433AF2" w:rsidRPr="00CE6447">
        <w:rPr>
          <w:szCs w:val="24"/>
        </w:rPr>
        <w:t>.</w:t>
      </w:r>
      <w:r w:rsidR="00433AF2" w:rsidRPr="006F40E6">
        <w:rPr>
          <w:szCs w:val="24"/>
        </w:rPr>
        <w:t xml:space="preserve"> </w:t>
      </w:r>
    </w:p>
    <w:p w14:paraId="326352EF" w14:textId="77777777" w:rsidR="00074BC8" w:rsidRPr="006F40E6" w:rsidRDefault="00074BC8" w:rsidP="00074BC8">
      <w:pPr>
        <w:spacing w:before="0" w:after="0" w:line="276" w:lineRule="auto"/>
        <w:ind w:right="357"/>
        <w:jc w:val="both"/>
        <w:rPr>
          <w:szCs w:val="24"/>
        </w:rPr>
      </w:pPr>
    </w:p>
    <w:p w14:paraId="66E569A3" w14:textId="01C4EFDF" w:rsidR="00D53C35" w:rsidRDefault="00433AF2" w:rsidP="00074BC8">
      <w:pPr>
        <w:spacing w:before="0" w:after="0" w:line="276" w:lineRule="auto"/>
        <w:jc w:val="both"/>
        <w:rPr>
          <w:b/>
          <w:szCs w:val="24"/>
        </w:rPr>
      </w:pPr>
      <w:r w:rsidRPr="006F40E6">
        <w:rPr>
          <w:szCs w:val="24"/>
        </w:rPr>
        <w:t>Deliveries shall take place within</w:t>
      </w:r>
      <w:r w:rsidR="00D53C35">
        <w:rPr>
          <w:szCs w:val="24"/>
        </w:rPr>
        <w:t>:</w:t>
      </w:r>
    </w:p>
    <w:p w14:paraId="536A8623" w14:textId="269E0A79" w:rsidR="00D53C35" w:rsidRPr="00D53C35" w:rsidRDefault="00D53C35" w:rsidP="00074BC8">
      <w:pPr>
        <w:spacing w:before="0" w:after="0" w:line="276" w:lineRule="auto"/>
        <w:jc w:val="both"/>
        <w:rPr>
          <w:szCs w:val="24"/>
          <w:lang w:val="en-GB"/>
        </w:rPr>
      </w:pPr>
      <w:r w:rsidRPr="00D53C35">
        <w:rPr>
          <w:b/>
          <w:bCs/>
          <w:szCs w:val="24"/>
          <w:lang w:val="en-GB"/>
        </w:rPr>
        <w:t>For lot 1</w:t>
      </w:r>
      <w:r w:rsidRPr="00D53C35">
        <w:rPr>
          <w:szCs w:val="24"/>
          <w:lang w:val="en-GB"/>
        </w:rPr>
        <w:t>:  within 60 calendar days from the date of the signature of a</w:t>
      </w:r>
      <w:r w:rsidR="005B3229">
        <w:rPr>
          <w:szCs w:val="24"/>
          <w:lang w:val="en-GB"/>
        </w:rPr>
        <w:t>n</w:t>
      </w:r>
      <w:r w:rsidRPr="00D53C35">
        <w:rPr>
          <w:szCs w:val="24"/>
          <w:lang w:val="en-GB"/>
        </w:rPr>
        <w:t xml:space="preserve"> Order</w:t>
      </w:r>
      <w:r>
        <w:rPr>
          <w:szCs w:val="24"/>
          <w:lang w:val="en-GB"/>
        </w:rPr>
        <w:t xml:space="preserve"> Form</w:t>
      </w:r>
      <w:r w:rsidRPr="00D53C35">
        <w:rPr>
          <w:szCs w:val="24"/>
          <w:lang w:val="en-GB"/>
        </w:rPr>
        <w:t xml:space="preserve"> by both parties.</w:t>
      </w:r>
    </w:p>
    <w:p w14:paraId="38A8BE8A" w14:textId="18048393" w:rsidR="00D53C35" w:rsidRPr="00D53C35" w:rsidRDefault="00D53C35" w:rsidP="00074BC8">
      <w:pPr>
        <w:spacing w:before="0" w:after="0" w:line="276" w:lineRule="auto"/>
        <w:jc w:val="both"/>
        <w:rPr>
          <w:b/>
          <w:bCs/>
          <w:szCs w:val="24"/>
          <w:lang w:val="en-GB"/>
        </w:rPr>
      </w:pPr>
      <w:r w:rsidRPr="00D53C35">
        <w:rPr>
          <w:b/>
          <w:bCs/>
          <w:szCs w:val="24"/>
          <w:lang w:val="en-GB"/>
        </w:rPr>
        <w:t>For Lot 2</w:t>
      </w:r>
      <w:r w:rsidRPr="00D53C35">
        <w:rPr>
          <w:szCs w:val="24"/>
          <w:lang w:val="en-GB"/>
        </w:rPr>
        <w:t>: within 90 calendar days from the date of the signature of a</w:t>
      </w:r>
      <w:r w:rsidR="005B3229">
        <w:rPr>
          <w:szCs w:val="24"/>
          <w:lang w:val="en-GB"/>
        </w:rPr>
        <w:t>n</w:t>
      </w:r>
      <w:r>
        <w:rPr>
          <w:szCs w:val="24"/>
          <w:lang w:val="en-GB"/>
        </w:rPr>
        <w:t xml:space="preserve"> </w:t>
      </w:r>
      <w:r w:rsidRPr="00D53C35">
        <w:rPr>
          <w:szCs w:val="24"/>
          <w:lang w:val="en-GB"/>
        </w:rPr>
        <w:t>Order</w:t>
      </w:r>
      <w:r>
        <w:rPr>
          <w:szCs w:val="24"/>
          <w:lang w:val="en-GB"/>
        </w:rPr>
        <w:t xml:space="preserve"> Form</w:t>
      </w:r>
      <w:r w:rsidRPr="00D53C35">
        <w:rPr>
          <w:szCs w:val="24"/>
          <w:lang w:val="en-GB"/>
        </w:rPr>
        <w:t xml:space="preserve"> by both parties</w:t>
      </w:r>
      <w:r w:rsidRPr="00D53C35">
        <w:rPr>
          <w:b/>
          <w:bCs/>
          <w:szCs w:val="24"/>
          <w:lang w:val="en-GB"/>
        </w:rPr>
        <w:t>.</w:t>
      </w:r>
    </w:p>
    <w:p w14:paraId="4BF02291" w14:textId="277174F7" w:rsidR="00805ECD" w:rsidRDefault="00433AF2" w:rsidP="00074BC8">
      <w:pPr>
        <w:spacing w:before="0" w:after="0" w:line="276" w:lineRule="auto"/>
        <w:jc w:val="both"/>
        <w:rPr>
          <w:szCs w:val="24"/>
        </w:rPr>
      </w:pPr>
      <w:r w:rsidRPr="006F40E6">
        <w:rPr>
          <w:szCs w:val="24"/>
        </w:rPr>
        <w:t>after the signature of an “</w:t>
      </w:r>
      <w:r w:rsidRPr="006F40E6">
        <w:rPr>
          <w:szCs w:val="24"/>
          <w:lang w:val="en-GB"/>
        </w:rPr>
        <w:t>order form</w:t>
      </w:r>
      <w:r w:rsidRPr="006F40E6">
        <w:rPr>
          <w:szCs w:val="24"/>
        </w:rPr>
        <w:t xml:space="preserve">” by both parties. The contractor shall provide the countersigned </w:t>
      </w:r>
      <w:r w:rsidRPr="006F40E6">
        <w:rPr>
          <w:szCs w:val="24"/>
          <w:lang w:val="en-GB"/>
        </w:rPr>
        <w:t>order form</w:t>
      </w:r>
      <w:r w:rsidRPr="006F40E6">
        <w:rPr>
          <w:szCs w:val="24"/>
        </w:rPr>
        <w:t xml:space="preserve"> within 5 calendar days from its receipt from the Contracting Authority</w:t>
      </w:r>
      <w:r w:rsidR="00074BC8">
        <w:rPr>
          <w:szCs w:val="24"/>
        </w:rPr>
        <w:t>.</w:t>
      </w:r>
    </w:p>
    <w:p w14:paraId="72519E5B" w14:textId="5AE65509" w:rsidR="00F948DD" w:rsidRDefault="00F948DD" w:rsidP="00074BC8">
      <w:pPr>
        <w:spacing w:before="0" w:after="0" w:line="276" w:lineRule="auto"/>
        <w:jc w:val="both"/>
        <w:rPr>
          <w:rStyle w:val="Strong"/>
          <w:b w:val="0"/>
          <w:szCs w:val="24"/>
          <w:lang w:val="en-GB"/>
        </w:rPr>
      </w:pPr>
      <w:bookmarkStart w:id="0" w:name="_Hlk160464738"/>
      <w:r w:rsidRPr="00955343">
        <w:rPr>
          <w:rStyle w:val="Strong"/>
          <w:b w:val="0"/>
          <w:i/>
          <w:iCs/>
          <w:szCs w:val="24"/>
          <w:lang w:val="en-GB"/>
        </w:rPr>
        <w:t>Type of procedur</w:t>
      </w:r>
      <w:r w:rsidRPr="00433AF2">
        <w:rPr>
          <w:rStyle w:val="Strong"/>
          <w:b w:val="0"/>
          <w:i/>
          <w:iCs/>
          <w:szCs w:val="24"/>
          <w:lang w:val="en-GB"/>
        </w:rPr>
        <w:t>e:</w:t>
      </w:r>
      <w:r w:rsidRPr="00433AF2">
        <w:rPr>
          <w:rStyle w:val="Strong"/>
          <w:b w:val="0"/>
          <w:szCs w:val="24"/>
          <w:lang w:val="en-GB"/>
        </w:rPr>
        <w:t xml:space="preserve"> Open</w:t>
      </w:r>
    </w:p>
    <w:p w14:paraId="6EA850F6" w14:textId="77777777" w:rsidR="00074BC8" w:rsidRPr="00955343" w:rsidRDefault="00074BC8" w:rsidP="00074BC8">
      <w:pPr>
        <w:spacing w:before="0" w:after="0" w:line="276" w:lineRule="auto"/>
        <w:jc w:val="both"/>
        <w:rPr>
          <w:rStyle w:val="Strong"/>
          <w:b w:val="0"/>
          <w:szCs w:val="24"/>
          <w:lang w:val="en-GB"/>
        </w:rPr>
      </w:pPr>
    </w:p>
    <w:bookmarkEnd w:id="0"/>
    <w:p w14:paraId="404CA121" w14:textId="1B32E92A" w:rsidR="00F948DD" w:rsidRPr="00955343" w:rsidRDefault="00F948DD" w:rsidP="00074BC8">
      <w:pPr>
        <w:numPr>
          <w:ilvl w:val="2"/>
          <w:numId w:val="46"/>
        </w:numPr>
        <w:spacing w:before="0" w:after="0" w:line="276" w:lineRule="auto"/>
        <w:jc w:val="both"/>
        <w:rPr>
          <w:rStyle w:val="Strong"/>
          <w:bCs/>
          <w:i/>
          <w:iCs/>
          <w:szCs w:val="24"/>
          <w:lang w:val="en-GB"/>
        </w:rPr>
      </w:pPr>
      <w:r w:rsidRPr="00955343">
        <w:rPr>
          <w:rStyle w:val="Strong"/>
          <w:bCs/>
          <w:szCs w:val="24"/>
          <w:lang w:val="en-GB"/>
        </w:rPr>
        <w:t xml:space="preserve"> Purpose</w:t>
      </w:r>
    </w:p>
    <w:p w14:paraId="0B27B75F" w14:textId="09D1C2CF" w:rsidR="00F948DD" w:rsidRPr="00955343" w:rsidRDefault="00F948DD" w:rsidP="00074BC8">
      <w:pPr>
        <w:spacing w:before="0" w:after="0" w:line="276" w:lineRule="auto"/>
        <w:jc w:val="both"/>
        <w:rPr>
          <w:rStyle w:val="Emphasis"/>
          <w:i w:val="0"/>
          <w:szCs w:val="24"/>
          <w:lang w:val="en-GB"/>
        </w:rPr>
      </w:pPr>
      <w:r w:rsidRPr="00955343">
        <w:rPr>
          <w:rStyle w:val="Strong"/>
          <w:b w:val="0"/>
          <w:i/>
          <w:iCs/>
          <w:szCs w:val="24"/>
          <w:lang w:val="en-GB"/>
        </w:rPr>
        <w:t>Nature of the contract:</w:t>
      </w:r>
      <w:r w:rsidRPr="00955343">
        <w:rPr>
          <w:rStyle w:val="Emphasis"/>
          <w:i w:val="0"/>
          <w:szCs w:val="24"/>
          <w:lang w:val="en-GB"/>
        </w:rPr>
        <w:t xml:space="preserve"> </w:t>
      </w:r>
      <w:r w:rsidRPr="00433AF2">
        <w:rPr>
          <w:rStyle w:val="Emphasis"/>
          <w:i w:val="0"/>
          <w:szCs w:val="24"/>
          <w:lang w:val="en-GB"/>
        </w:rPr>
        <w:t>Supplies</w:t>
      </w:r>
    </w:p>
    <w:p w14:paraId="511F4685" w14:textId="5AF0B4AD" w:rsidR="00512C12" w:rsidRPr="00C7509F" w:rsidRDefault="00512C12" w:rsidP="00074BC8">
      <w:pPr>
        <w:spacing w:before="0" w:after="0" w:line="276" w:lineRule="auto"/>
        <w:jc w:val="both"/>
        <w:rPr>
          <w:rStyle w:val="Strong"/>
          <w:b w:val="0"/>
          <w:szCs w:val="24"/>
          <w:lang w:val="fr-FR"/>
        </w:rPr>
      </w:pPr>
      <w:r w:rsidRPr="00C7509F">
        <w:rPr>
          <w:rStyle w:val="Emphasis"/>
          <w:iCs/>
          <w:szCs w:val="24"/>
          <w:lang w:val="fr-FR"/>
        </w:rPr>
        <w:t>Main classification</w:t>
      </w:r>
      <w:r w:rsidRPr="00C7509F">
        <w:rPr>
          <w:rStyle w:val="Emphasis"/>
          <w:i w:val="0"/>
          <w:szCs w:val="24"/>
          <w:lang w:val="fr-FR"/>
        </w:rPr>
        <w:t xml:space="preserve"> (</w:t>
      </w:r>
      <w:r w:rsidR="00CF366A" w:rsidRPr="00C7509F">
        <w:rPr>
          <w:rStyle w:val="Strong"/>
          <w:szCs w:val="24"/>
          <w:u w:val="single"/>
          <w:lang w:val="fr-FR"/>
        </w:rPr>
        <w:t>CPV</w:t>
      </w:r>
      <w:r w:rsidR="000617C9" w:rsidRPr="00955343">
        <w:rPr>
          <w:rStyle w:val="FootnoteReference"/>
          <w:b/>
          <w:szCs w:val="24"/>
          <w:u w:val="single"/>
          <w:lang w:val="en-GB"/>
        </w:rPr>
        <w:footnoteReference w:id="2"/>
      </w:r>
      <w:r w:rsidR="00CF366A" w:rsidRPr="00C7509F">
        <w:rPr>
          <w:rStyle w:val="Strong"/>
          <w:szCs w:val="24"/>
          <w:u w:val="single"/>
          <w:lang w:val="fr-FR"/>
        </w:rPr>
        <w:t xml:space="preserve"> code</w:t>
      </w:r>
      <w:proofErr w:type="gramStart"/>
      <w:r w:rsidRPr="00C7509F">
        <w:rPr>
          <w:rStyle w:val="Strong"/>
          <w:szCs w:val="24"/>
          <w:u w:val="single"/>
          <w:lang w:val="fr-FR"/>
        </w:rPr>
        <w:t>)</w:t>
      </w:r>
      <w:r w:rsidRPr="00C7509F">
        <w:rPr>
          <w:rStyle w:val="Strong"/>
          <w:b w:val="0"/>
          <w:szCs w:val="24"/>
          <w:lang w:val="fr-FR"/>
        </w:rPr>
        <w:t>:</w:t>
      </w:r>
      <w:proofErr w:type="gramEnd"/>
      <w:r w:rsidRPr="00C7509F">
        <w:rPr>
          <w:rStyle w:val="Strong"/>
          <w:b w:val="0"/>
          <w:szCs w:val="24"/>
          <w:lang w:val="fr-FR"/>
        </w:rPr>
        <w:t xml:space="preserve"> </w:t>
      </w:r>
      <w:r w:rsidR="00CE6447" w:rsidRPr="00C7509F">
        <w:rPr>
          <w:rStyle w:val="Strong"/>
          <w:b w:val="0"/>
          <w:szCs w:val="24"/>
          <w:lang w:val="fr-FR"/>
        </w:rPr>
        <w:t xml:space="preserve">33140000-3 - </w:t>
      </w:r>
      <w:proofErr w:type="spellStart"/>
      <w:r w:rsidR="00CE6447" w:rsidRPr="00C7509F">
        <w:rPr>
          <w:szCs w:val="24"/>
          <w:lang w:val="fr-FR"/>
        </w:rPr>
        <w:t>Medical</w:t>
      </w:r>
      <w:proofErr w:type="spellEnd"/>
      <w:r w:rsidR="00CE6447" w:rsidRPr="00C7509F">
        <w:rPr>
          <w:szCs w:val="24"/>
          <w:lang w:val="fr-FR"/>
        </w:rPr>
        <w:t xml:space="preserve"> consumables</w:t>
      </w:r>
    </w:p>
    <w:p w14:paraId="65B047A2" w14:textId="1863F641" w:rsidR="00512C12" w:rsidRDefault="00512C12" w:rsidP="00074BC8">
      <w:pPr>
        <w:spacing w:before="0" w:after="0" w:line="276" w:lineRule="auto"/>
        <w:jc w:val="both"/>
        <w:rPr>
          <w:rStyle w:val="Strong"/>
          <w:b w:val="0"/>
          <w:szCs w:val="24"/>
          <w:lang w:val="en-GB"/>
        </w:rPr>
      </w:pPr>
      <w:r w:rsidRPr="00955343">
        <w:rPr>
          <w:rStyle w:val="Strong"/>
          <w:b w:val="0"/>
          <w:i/>
          <w:iCs/>
          <w:szCs w:val="24"/>
          <w:lang w:val="en-GB"/>
        </w:rPr>
        <w:t xml:space="preserve">Additional </w:t>
      </w:r>
      <w:r w:rsidRPr="00433AF2">
        <w:rPr>
          <w:rStyle w:val="Strong"/>
          <w:b w:val="0"/>
          <w:i/>
          <w:iCs/>
          <w:szCs w:val="24"/>
          <w:lang w:val="en-GB"/>
        </w:rPr>
        <w:t>classification</w:t>
      </w:r>
      <w:r w:rsidRPr="00433AF2">
        <w:rPr>
          <w:rStyle w:val="Strong"/>
          <w:b w:val="0"/>
          <w:szCs w:val="24"/>
          <w:lang w:val="en-GB"/>
        </w:rPr>
        <w:t xml:space="preserve"> (</w:t>
      </w:r>
      <w:r w:rsidR="00CF366A" w:rsidRPr="00433AF2">
        <w:rPr>
          <w:rStyle w:val="Strong"/>
          <w:b w:val="0"/>
          <w:szCs w:val="24"/>
          <w:lang w:val="en-GB"/>
        </w:rPr>
        <w:t>CPV code</w:t>
      </w:r>
      <w:r w:rsidR="00196F2A" w:rsidRPr="00433AF2">
        <w:rPr>
          <w:rStyle w:val="FootnoteReference"/>
          <w:szCs w:val="24"/>
          <w:lang w:val="en-GB"/>
        </w:rPr>
        <w:footnoteReference w:id="3"/>
      </w:r>
      <w:r w:rsidRPr="00433AF2">
        <w:rPr>
          <w:rStyle w:val="Strong"/>
          <w:b w:val="0"/>
          <w:szCs w:val="24"/>
          <w:lang w:val="en-GB"/>
        </w:rPr>
        <w:t>)</w:t>
      </w:r>
      <w:r w:rsidR="00433AF2" w:rsidRPr="00433AF2">
        <w:rPr>
          <w:rStyle w:val="Strong"/>
          <w:b w:val="0"/>
          <w:szCs w:val="24"/>
          <w:lang w:val="en-GB"/>
        </w:rPr>
        <w:t>: n/a</w:t>
      </w:r>
    </w:p>
    <w:p w14:paraId="45876679" w14:textId="77777777" w:rsidR="00074BC8" w:rsidRPr="00955343" w:rsidRDefault="00074BC8" w:rsidP="00074BC8">
      <w:pPr>
        <w:spacing w:before="0" w:after="0" w:line="276" w:lineRule="auto"/>
        <w:jc w:val="both"/>
        <w:rPr>
          <w:rStyle w:val="Strong"/>
          <w:b w:val="0"/>
          <w:szCs w:val="24"/>
          <w:lang w:val="en-GB"/>
        </w:rPr>
      </w:pPr>
    </w:p>
    <w:p w14:paraId="321956E2" w14:textId="6BE0921A" w:rsidR="000154F0" w:rsidRPr="00955343" w:rsidRDefault="00C31FC4" w:rsidP="00074BC8">
      <w:pPr>
        <w:numPr>
          <w:ilvl w:val="2"/>
          <w:numId w:val="47"/>
        </w:numPr>
        <w:spacing w:before="0" w:after="0" w:line="276" w:lineRule="auto"/>
        <w:jc w:val="both"/>
        <w:rPr>
          <w:rStyle w:val="Strong"/>
          <w:bCs/>
          <w:szCs w:val="24"/>
          <w:lang w:val="en-GB"/>
        </w:rPr>
      </w:pPr>
      <w:bookmarkStart w:id="1" w:name="_Hlk159863284"/>
      <w:r w:rsidRPr="00955343">
        <w:rPr>
          <w:rStyle w:val="Strong"/>
          <w:bCs/>
          <w:szCs w:val="24"/>
          <w:lang w:val="en-GB"/>
        </w:rPr>
        <w:t>General information</w:t>
      </w:r>
    </w:p>
    <w:p w14:paraId="23597C81" w14:textId="77777777" w:rsidR="003545B9" w:rsidRPr="00955343" w:rsidRDefault="00C31FC4" w:rsidP="00074BC8">
      <w:pPr>
        <w:spacing w:before="0" w:after="0" w:line="276" w:lineRule="auto"/>
        <w:jc w:val="both"/>
        <w:outlineLvl w:val="0"/>
        <w:rPr>
          <w:rStyle w:val="Strong"/>
          <w:b w:val="0"/>
          <w:bCs/>
          <w:szCs w:val="24"/>
          <w:lang w:val="en-GB"/>
        </w:rPr>
      </w:pPr>
      <w:r w:rsidRPr="00955343">
        <w:rPr>
          <w:rStyle w:val="Strong"/>
          <w:b w:val="0"/>
          <w:bCs/>
          <w:i/>
          <w:iCs/>
          <w:szCs w:val="24"/>
          <w:lang w:val="en-GB"/>
        </w:rPr>
        <w:t>Legal basis:</w:t>
      </w:r>
      <w:r w:rsidRPr="00955343">
        <w:rPr>
          <w:rStyle w:val="Strong"/>
          <w:b w:val="0"/>
          <w:bCs/>
          <w:szCs w:val="24"/>
          <w:lang w:val="en-GB"/>
        </w:rPr>
        <w:t xml:space="preserve"> </w:t>
      </w:r>
    </w:p>
    <w:p w14:paraId="7D809D9A" w14:textId="1F67D827" w:rsidR="003545B9" w:rsidRPr="00955343" w:rsidRDefault="00F25B4D" w:rsidP="00074BC8">
      <w:pPr>
        <w:spacing w:before="0" w:after="0" w:line="276" w:lineRule="auto"/>
        <w:jc w:val="both"/>
        <w:outlineLvl w:val="0"/>
        <w:rPr>
          <w:rStyle w:val="Strong"/>
          <w:b w:val="0"/>
          <w:bCs/>
          <w:szCs w:val="24"/>
          <w:lang w:val="en-GB"/>
        </w:rPr>
      </w:pPr>
      <w:r w:rsidRPr="00955343">
        <w:rPr>
          <w:rStyle w:val="Strong"/>
          <w:b w:val="0"/>
          <w:bCs/>
          <w:szCs w:val="24"/>
          <w:lang w:val="en-GB"/>
        </w:rPr>
        <w:t xml:space="preserve">Regulation (EU, Euratom) </w:t>
      </w:r>
      <w:r w:rsidR="00215212" w:rsidRPr="00955343">
        <w:rPr>
          <w:rStyle w:val="Strong"/>
          <w:b w:val="0"/>
          <w:bCs/>
          <w:szCs w:val="24"/>
          <w:lang w:val="en-GB"/>
        </w:rPr>
        <w:t>2024/2509</w:t>
      </w:r>
      <w:r w:rsidRPr="00955343">
        <w:rPr>
          <w:rStyle w:val="Strong"/>
          <w:b w:val="0"/>
          <w:bCs/>
          <w:szCs w:val="24"/>
          <w:lang w:val="en-GB"/>
        </w:rPr>
        <w:t xml:space="preserve"> of the European Parliament and of the Council of </w:t>
      </w:r>
      <w:r w:rsidR="00215212" w:rsidRPr="00955343">
        <w:rPr>
          <w:rStyle w:val="Strong"/>
          <w:b w:val="0"/>
          <w:bCs/>
          <w:szCs w:val="24"/>
          <w:lang w:val="en-GB"/>
        </w:rPr>
        <w:t>23 September 2024</w:t>
      </w:r>
      <w:r w:rsidRPr="00955343">
        <w:rPr>
          <w:rStyle w:val="Strong"/>
          <w:b w:val="0"/>
          <w:bCs/>
          <w:szCs w:val="24"/>
          <w:lang w:val="en-GB"/>
        </w:rPr>
        <w:t xml:space="preserve"> on the financial rules applicable to the general budget of the Union</w:t>
      </w:r>
      <w:r w:rsidRPr="00955343">
        <w:rPr>
          <w:rStyle w:val="FootnoteReference"/>
          <w:bCs/>
          <w:szCs w:val="24"/>
          <w:lang w:val="en-GB"/>
        </w:rPr>
        <w:footnoteReference w:id="4"/>
      </w:r>
      <w:r w:rsidRPr="00955343">
        <w:rPr>
          <w:rStyle w:val="Strong"/>
          <w:b w:val="0"/>
          <w:bCs/>
          <w:szCs w:val="24"/>
          <w:lang w:val="en-GB"/>
        </w:rPr>
        <w:t xml:space="preserve">. </w:t>
      </w:r>
    </w:p>
    <w:p w14:paraId="6B853A2F" w14:textId="24EFEA8C" w:rsidR="00CD160F" w:rsidRDefault="00642A14" w:rsidP="00074BC8">
      <w:pPr>
        <w:spacing w:before="0" w:after="0" w:line="276" w:lineRule="auto"/>
        <w:jc w:val="both"/>
        <w:outlineLvl w:val="0"/>
        <w:rPr>
          <w:bCs/>
          <w:szCs w:val="24"/>
          <w:lang w:val="en-GB"/>
        </w:rPr>
      </w:pPr>
      <w:r w:rsidRPr="00955343">
        <w:rPr>
          <w:bCs/>
          <w:szCs w:val="24"/>
          <w:lang w:val="en-GB"/>
        </w:rPr>
        <w:t xml:space="preserve">Local Law - Procurement award procedure applying to European Union external actions financed </w:t>
      </w:r>
      <w:r w:rsidRPr="00955343">
        <w:rPr>
          <w:bCs/>
          <w:szCs w:val="24"/>
          <w:lang w:val="en-GB"/>
        </w:rPr>
        <w:lastRenderedPageBreak/>
        <w:t>from the general budget of the European Union and the European Development Fund (EDF)</w:t>
      </w:r>
      <w:r w:rsidR="003545B9" w:rsidRPr="00955343">
        <w:rPr>
          <w:bCs/>
          <w:szCs w:val="24"/>
          <w:lang w:val="en-GB"/>
        </w:rPr>
        <w:t>.</w:t>
      </w:r>
    </w:p>
    <w:p w14:paraId="714021BE" w14:textId="77777777" w:rsidR="00074BC8" w:rsidRPr="00955343" w:rsidRDefault="00074BC8" w:rsidP="00074BC8">
      <w:pPr>
        <w:spacing w:before="0" w:after="0" w:line="276" w:lineRule="auto"/>
        <w:jc w:val="both"/>
        <w:outlineLvl w:val="0"/>
        <w:rPr>
          <w:bCs/>
          <w:szCs w:val="24"/>
          <w:lang w:val="en-GB"/>
        </w:rPr>
      </w:pPr>
    </w:p>
    <w:bookmarkEnd w:id="1"/>
    <w:p w14:paraId="78D4AE56" w14:textId="77777777" w:rsidR="00C31FC4" w:rsidRPr="00074BC8" w:rsidRDefault="00C31FC4" w:rsidP="00074BC8">
      <w:pPr>
        <w:spacing w:before="0" w:after="0" w:line="276" w:lineRule="auto"/>
        <w:jc w:val="both"/>
        <w:outlineLvl w:val="0"/>
        <w:rPr>
          <w:b/>
          <w:bCs/>
          <w:szCs w:val="24"/>
          <w:lang w:val="en-GB"/>
        </w:rPr>
      </w:pPr>
      <w:r w:rsidRPr="00955343">
        <w:rPr>
          <w:b/>
          <w:bCs/>
          <w:szCs w:val="24"/>
          <w:lang w:val="en-GB"/>
        </w:rPr>
        <w:t xml:space="preserve">2.1.6.  </w:t>
      </w:r>
      <w:r w:rsidRPr="00074BC8">
        <w:rPr>
          <w:b/>
          <w:bCs/>
          <w:szCs w:val="24"/>
          <w:lang w:val="en-GB"/>
        </w:rPr>
        <w:t>Grounds for exclusion</w:t>
      </w:r>
    </w:p>
    <w:p w14:paraId="315A541C" w14:textId="30E71578" w:rsidR="00C31FC4" w:rsidRDefault="00C31FC4" w:rsidP="00074BC8">
      <w:pPr>
        <w:spacing w:before="0" w:after="0" w:line="276" w:lineRule="auto"/>
        <w:jc w:val="both"/>
        <w:outlineLvl w:val="0"/>
        <w:rPr>
          <w:szCs w:val="24"/>
          <w:lang w:val="en-GB"/>
        </w:rPr>
      </w:pPr>
      <w:r w:rsidRPr="00074BC8">
        <w:rPr>
          <w:rStyle w:val="Strong"/>
          <w:b w:val="0"/>
          <w:bCs/>
          <w:i/>
          <w:iCs/>
          <w:szCs w:val="24"/>
          <w:lang w:val="en-GB"/>
        </w:rPr>
        <w:t>Description</w:t>
      </w:r>
      <w:r w:rsidRPr="00074BC8">
        <w:rPr>
          <w:rStyle w:val="Strong"/>
          <w:b w:val="0"/>
          <w:bCs/>
          <w:szCs w:val="24"/>
          <w:lang w:val="en-GB"/>
        </w:rPr>
        <w:t xml:space="preserve">: </w:t>
      </w:r>
      <w:r w:rsidRPr="00074BC8">
        <w:rPr>
          <w:szCs w:val="24"/>
          <w:lang w:val="en-GB"/>
        </w:rPr>
        <w:t>Please consult the procurement documents.</w:t>
      </w:r>
      <w:r w:rsidR="00CD160F" w:rsidRPr="00074BC8" w:rsidDel="00CD160F">
        <w:rPr>
          <w:szCs w:val="24"/>
          <w:lang w:val="en-GB"/>
        </w:rPr>
        <w:t xml:space="preserve"> </w:t>
      </w:r>
    </w:p>
    <w:p w14:paraId="341C530D" w14:textId="77777777" w:rsidR="00074BC8" w:rsidRPr="00074BC8" w:rsidRDefault="00074BC8" w:rsidP="00074BC8">
      <w:pPr>
        <w:spacing w:before="0" w:after="0" w:line="276" w:lineRule="auto"/>
        <w:jc w:val="both"/>
        <w:outlineLvl w:val="0"/>
        <w:rPr>
          <w:szCs w:val="24"/>
          <w:highlight w:val="yellow"/>
          <w:lang w:val="en-GB"/>
        </w:rPr>
      </w:pPr>
    </w:p>
    <w:p w14:paraId="074D5C2C" w14:textId="6C03FDEC" w:rsidR="00C31FC4" w:rsidRPr="00074BC8" w:rsidRDefault="00C31FC4" w:rsidP="00074BC8">
      <w:pPr>
        <w:keepNext/>
        <w:spacing w:before="0" w:after="0" w:line="276" w:lineRule="auto"/>
        <w:jc w:val="both"/>
        <w:outlineLvl w:val="0"/>
        <w:rPr>
          <w:b/>
          <w:bCs/>
          <w:szCs w:val="24"/>
          <w:u w:val="single"/>
          <w:lang w:val="en-GB"/>
        </w:rPr>
      </w:pPr>
      <w:r w:rsidRPr="00074BC8">
        <w:rPr>
          <w:b/>
          <w:bCs/>
          <w:szCs w:val="24"/>
          <w:u w:val="single"/>
          <w:lang w:val="en-GB"/>
        </w:rPr>
        <w:t>5. Lot</w:t>
      </w:r>
    </w:p>
    <w:p w14:paraId="573D3BDE" w14:textId="66F84C92" w:rsidR="00CB4DD1" w:rsidRPr="00074BC8" w:rsidRDefault="00CB4DD1" w:rsidP="00074BC8">
      <w:pPr>
        <w:spacing w:before="0" w:after="0" w:line="276" w:lineRule="auto"/>
        <w:jc w:val="both"/>
        <w:outlineLvl w:val="0"/>
        <w:rPr>
          <w:rStyle w:val="Strong"/>
          <w:b w:val="0"/>
          <w:szCs w:val="24"/>
          <w:lang w:val="en-GB"/>
        </w:rPr>
      </w:pPr>
      <w:r w:rsidRPr="00074BC8">
        <w:rPr>
          <w:rStyle w:val="Strong"/>
          <w:b w:val="0"/>
          <w:szCs w:val="24"/>
          <w:lang w:val="en-GB"/>
        </w:rPr>
        <w:t>This contract is divided into lots:</w:t>
      </w:r>
      <w:r w:rsidRPr="00074BC8">
        <w:rPr>
          <w:rStyle w:val="Strong"/>
          <w:szCs w:val="24"/>
          <w:lang w:val="en-GB"/>
        </w:rPr>
        <w:t xml:space="preserve"> </w:t>
      </w:r>
      <w:r w:rsidRPr="00074BC8">
        <w:rPr>
          <w:rStyle w:val="Strong"/>
          <w:b w:val="0"/>
          <w:szCs w:val="24"/>
          <w:lang w:val="en-GB"/>
        </w:rPr>
        <w:t>yes</w:t>
      </w:r>
    </w:p>
    <w:p w14:paraId="2D4930D5" w14:textId="4DE7A5C7" w:rsidR="00627C4A" w:rsidRPr="00074BC8" w:rsidRDefault="00CB4DD1" w:rsidP="00074BC8">
      <w:pPr>
        <w:spacing w:before="0" w:after="0" w:line="276" w:lineRule="auto"/>
        <w:outlineLvl w:val="0"/>
        <w:rPr>
          <w:rStyle w:val="Strong"/>
          <w:b w:val="0"/>
          <w:szCs w:val="24"/>
          <w:lang w:val="en-GB"/>
        </w:rPr>
      </w:pPr>
      <w:r w:rsidRPr="00074BC8">
        <w:rPr>
          <w:rStyle w:val="Strong"/>
          <w:b w:val="0"/>
          <w:szCs w:val="24"/>
          <w:lang w:val="en-GB"/>
        </w:rPr>
        <w:t>Tenders may be submitted for:</w:t>
      </w:r>
      <w:r w:rsidR="00433AF2" w:rsidRPr="00074BC8">
        <w:rPr>
          <w:rStyle w:val="Strong"/>
          <w:b w:val="0"/>
          <w:szCs w:val="24"/>
          <w:lang w:val="en-GB"/>
        </w:rPr>
        <w:t xml:space="preserve"> </w:t>
      </w:r>
      <w:r w:rsidRPr="00074BC8">
        <w:rPr>
          <w:rStyle w:val="Strong"/>
          <w:b w:val="0"/>
          <w:szCs w:val="24"/>
          <w:lang w:val="en-GB"/>
        </w:rPr>
        <w:t>all lots</w:t>
      </w:r>
      <w:r w:rsidRPr="00074BC8">
        <w:rPr>
          <w:rStyle w:val="Strong"/>
          <w:b w:val="0"/>
          <w:szCs w:val="24"/>
          <w:highlight w:val="lightGray"/>
          <w:lang w:val="en-GB"/>
        </w:rPr>
        <w:br/>
      </w:r>
    </w:p>
    <w:p w14:paraId="1DA31EE0" w14:textId="5C3F0FAF" w:rsidR="00CB4DD1" w:rsidRPr="00074BC8" w:rsidRDefault="00CB4DD1" w:rsidP="00074BC8">
      <w:pPr>
        <w:spacing w:before="0" w:after="0" w:line="276" w:lineRule="auto"/>
        <w:jc w:val="both"/>
        <w:outlineLvl w:val="0"/>
        <w:rPr>
          <w:rStyle w:val="Strong"/>
          <w:bCs/>
          <w:szCs w:val="24"/>
          <w:lang w:val="en-GB"/>
        </w:rPr>
      </w:pPr>
      <w:r w:rsidRPr="00074BC8">
        <w:rPr>
          <w:rStyle w:val="Strong"/>
          <w:bCs/>
          <w:szCs w:val="24"/>
          <w:lang w:val="en-GB"/>
        </w:rPr>
        <w:t>5.1. Information per lot</w:t>
      </w:r>
    </w:p>
    <w:tbl>
      <w:tblPr>
        <w:tblW w:w="4253" w:type="dxa"/>
        <w:tblInd w:w="817" w:type="dxa"/>
        <w:tblLook w:val="01E0" w:firstRow="1" w:lastRow="1" w:firstColumn="1" w:lastColumn="1" w:noHBand="0" w:noVBand="0"/>
      </w:tblPr>
      <w:tblGrid>
        <w:gridCol w:w="1276"/>
        <w:gridCol w:w="2977"/>
      </w:tblGrid>
      <w:tr w:rsidR="00433AF2" w:rsidRPr="00074BC8" w14:paraId="1F3C060D" w14:textId="77777777" w:rsidTr="00CE6447">
        <w:tc>
          <w:tcPr>
            <w:tcW w:w="1276" w:type="dxa"/>
            <w:tcBorders>
              <w:top w:val="single" w:sz="4" w:space="0" w:color="auto"/>
              <w:left w:val="single" w:sz="4" w:space="0" w:color="auto"/>
              <w:bottom w:val="single" w:sz="4" w:space="0" w:color="auto"/>
              <w:right w:val="single" w:sz="4" w:space="0" w:color="auto"/>
            </w:tcBorders>
            <w:vAlign w:val="center"/>
            <w:hideMark/>
          </w:tcPr>
          <w:p w14:paraId="70303D72" w14:textId="77777777" w:rsidR="00433AF2" w:rsidRPr="00074BC8" w:rsidRDefault="00433AF2" w:rsidP="00CE6447">
            <w:pPr>
              <w:snapToGrid w:val="0"/>
              <w:spacing w:before="0" w:after="0" w:line="276" w:lineRule="auto"/>
              <w:jc w:val="center"/>
              <w:rPr>
                <w:szCs w:val="24"/>
                <w:lang w:val="en-GB"/>
              </w:rPr>
            </w:pPr>
            <w:r w:rsidRPr="00074BC8">
              <w:rPr>
                <w:szCs w:val="24"/>
                <w:lang w:val="en-GB"/>
              </w:rPr>
              <w:t>Lot 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B22B83" w14:textId="7034744D" w:rsidR="00433AF2" w:rsidRPr="00074BC8" w:rsidRDefault="00D53C35" w:rsidP="00CE6447">
            <w:pPr>
              <w:snapToGrid w:val="0"/>
              <w:spacing w:before="0" w:after="0" w:line="276" w:lineRule="auto"/>
              <w:jc w:val="center"/>
              <w:rPr>
                <w:rFonts w:eastAsia="Calibri"/>
                <w:szCs w:val="24"/>
              </w:rPr>
            </w:pPr>
            <w:r w:rsidRPr="00074BC8">
              <w:rPr>
                <w:rFonts w:eastAsia="Calibri"/>
                <w:szCs w:val="24"/>
              </w:rPr>
              <w:t>Medicaments</w:t>
            </w:r>
          </w:p>
        </w:tc>
      </w:tr>
      <w:tr w:rsidR="00433AF2" w:rsidRPr="00074BC8" w14:paraId="56947898" w14:textId="77777777" w:rsidTr="00CE6447">
        <w:tc>
          <w:tcPr>
            <w:tcW w:w="1276" w:type="dxa"/>
            <w:tcBorders>
              <w:top w:val="single" w:sz="4" w:space="0" w:color="auto"/>
              <w:left w:val="single" w:sz="4" w:space="0" w:color="auto"/>
              <w:bottom w:val="single" w:sz="4" w:space="0" w:color="auto"/>
              <w:right w:val="single" w:sz="4" w:space="0" w:color="auto"/>
            </w:tcBorders>
            <w:vAlign w:val="center"/>
            <w:hideMark/>
          </w:tcPr>
          <w:p w14:paraId="5CC0E2CF" w14:textId="77777777" w:rsidR="00433AF2" w:rsidRPr="00074BC8" w:rsidRDefault="00433AF2" w:rsidP="00CE6447">
            <w:pPr>
              <w:snapToGrid w:val="0"/>
              <w:spacing w:before="0" w:after="0" w:line="276" w:lineRule="auto"/>
              <w:jc w:val="center"/>
              <w:rPr>
                <w:szCs w:val="24"/>
                <w:lang w:val="en-GB"/>
              </w:rPr>
            </w:pPr>
            <w:r w:rsidRPr="00074BC8">
              <w:rPr>
                <w:szCs w:val="24"/>
                <w:lang w:val="en-GB"/>
              </w:rPr>
              <w:t>Lot 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CA00FA" w14:textId="058BB5A2" w:rsidR="00433AF2" w:rsidRPr="00074BC8" w:rsidRDefault="00D53C35" w:rsidP="00CE6447">
            <w:pPr>
              <w:snapToGrid w:val="0"/>
              <w:spacing w:before="0" w:after="0" w:line="276" w:lineRule="auto"/>
              <w:jc w:val="center"/>
              <w:rPr>
                <w:rFonts w:eastAsia="Calibri"/>
                <w:szCs w:val="24"/>
              </w:rPr>
            </w:pPr>
            <w:r w:rsidRPr="00074BC8">
              <w:rPr>
                <w:rFonts w:eastAsia="Calibri"/>
                <w:szCs w:val="24"/>
              </w:rPr>
              <w:t>Medical Products</w:t>
            </w:r>
          </w:p>
        </w:tc>
      </w:tr>
    </w:tbl>
    <w:p w14:paraId="37AA5901" w14:textId="77777777" w:rsidR="00074BC8" w:rsidRDefault="00074BC8" w:rsidP="00074BC8">
      <w:pPr>
        <w:spacing w:before="0" w:after="0" w:line="276" w:lineRule="auto"/>
        <w:jc w:val="both"/>
        <w:outlineLvl w:val="0"/>
        <w:rPr>
          <w:b/>
          <w:szCs w:val="24"/>
          <w:lang w:val="en-GB"/>
        </w:rPr>
      </w:pPr>
    </w:p>
    <w:p w14:paraId="6FEC05C1" w14:textId="767312EF" w:rsidR="00AA04F1" w:rsidRPr="00074BC8" w:rsidRDefault="00AA04F1" w:rsidP="00074BC8">
      <w:pPr>
        <w:spacing w:before="0" w:after="0" w:line="276" w:lineRule="auto"/>
        <w:jc w:val="both"/>
        <w:outlineLvl w:val="0"/>
        <w:rPr>
          <w:b/>
          <w:szCs w:val="24"/>
          <w:lang w:val="en-GB"/>
        </w:rPr>
      </w:pPr>
      <w:r w:rsidRPr="00074BC8">
        <w:rPr>
          <w:b/>
          <w:szCs w:val="24"/>
          <w:lang w:val="en-GB"/>
        </w:rPr>
        <w:t>5.1.1. Purpose</w:t>
      </w:r>
    </w:p>
    <w:p w14:paraId="49038C33" w14:textId="6F19906D" w:rsidR="00AA04F1" w:rsidRPr="00074BC8" w:rsidRDefault="00AA04F1" w:rsidP="00074BC8">
      <w:pPr>
        <w:spacing w:before="0" w:after="0" w:line="276" w:lineRule="auto"/>
        <w:jc w:val="both"/>
        <w:outlineLvl w:val="0"/>
        <w:rPr>
          <w:rStyle w:val="Emphasis"/>
          <w:i w:val="0"/>
          <w:szCs w:val="24"/>
          <w:lang w:val="en-GB"/>
        </w:rPr>
      </w:pPr>
      <w:r w:rsidRPr="00074BC8">
        <w:rPr>
          <w:rStyle w:val="Strong"/>
          <w:b w:val="0"/>
          <w:i/>
          <w:iCs/>
          <w:szCs w:val="24"/>
          <w:lang w:val="en-GB"/>
        </w:rPr>
        <w:t>Nature of the contract:</w:t>
      </w:r>
      <w:r w:rsidRPr="00074BC8">
        <w:rPr>
          <w:rStyle w:val="Emphasis"/>
          <w:i w:val="0"/>
          <w:szCs w:val="24"/>
          <w:lang w:val="en-GB"/>
        </w:rPr>
        <w:t xml:space="preserve"> Supplies</w:t>
      </w:r>
    </w:p>
    <w:p w14:paraId="46F74FA7" w14:textId="3BD83A98" w:rsidR="007554DA" w:rsidRPr="00F95591" w:rsidRDefault="007554DA" w:rsidP="00074BC8">
      <w:pPr>
        <w:spacing w:before="0" w:after="0" w:line="276" w:lineRule="auto"/>
        <w:jc w:val="both"/>
        <w:outlineLvl w:val="0"/>
        <w:rPr>
          <w:szCs w:val="24"/>
        </w:rPr>
      </w:pPr>
      <w:r w:rsidRPr="00F95591">
        <w:rPr>
          <w:b/>
          <w:bCs/>
          <w:szCs w:val="24"/>
        </w:rPr>
        <w:t>Lot no</w:t>
      </w:r>
      <w:r w:rsidR="00F95591" w:rsidRPr="00F95591">
        <w:rPr>
          <w:b/>
          <w:bCs/>
          <w:szCs w:val="24"/>
        </w:rPr>
        <w:t>.</w:t>
      </w:r>
      <w:r w:rsidRPr="00F95591">
        <w:rPr>
          <w:b/>
          <w:bCs/>
          <w:szCs w:val="24"/>
        </w:rPr>
        <w:t>: 1 (one) Title:</w:t>
      </w:r>
      <w:r w:rsidRPr="00F95591">
        <w:rPr>
          <w:szCs w:val="24"/>
        </w:rPr>
        <w:t xml:space="preserve"> </w:t>
      </w:r>
      <w:r w:rsidR="00F95591" w:rsidRPr="00F95591">
        <w:rPr>
          <w:rFonts w:eastAsia="Calibri"/>
          <w:szCs w:val="24"/>
        </w:rPr>
        <w:t>Medicaments</w:t>
      </w:r>
    </w:p>
    <w:p w14:paraId="3B960553" w14:textId="714C9EC0" w:rsidR="00074BC8" w:rsidRPr="00F95591" w:rsidRDefault="007554DA" w:rsidP="00074BC8">
      <w:pPr>
        <w:spacing w:before="0" w:after="0" w:line="276" w:lineRule="auto"/>
        <w:jc w:val="both"/>
        <w:outlineLvl w:val="0"/>
        <w:rPr>
          <w:rFonts w:eastAsia="Calibri"/>
          <w:szCs w:val="24"/>
        </w:rPr>
      </w:pPr>
      <w:r w:rsidRPr="00F95591">
        <w:rPr>
          <w:b/>
          <w:bCs/>
          <w:szCs w:val="24"/>
        </w:rPr>
        <w:t>Lot no</w:t>
      </w:r>
      <w:r w:rsidR="00F95591" w:rsidRPr="00F95591">
        <w:rPr>
          <w:b/>
          <w:bCs/>
          <w:szCs w:val="24"/>
        </w:rPr>
        <w:t>.</w:t>
      </w:r>
      <w:r w:rsidRPr="00F95591">
        <w:rPr>
          <w:b/>
          <w:bCs/>
          <w:szCs w:val="24"/>
        </w:rPr>
        <w:t>: 2 (two) Title:</w:t>
      </w:r>
      <w:r w:rsidRPr="00F95591">
        <w:rPr>
          <w:szCs w:val="24"/>
        </w:rPr>
        <w:t xml:space="preserve"> </w:t>
      </w:r>
      <w:r w:rsidR="00F95591" w:rsidRPr="00F95591">
        <w:rPr>
          <w:rFonts w:eastAsia="Calibri"/>
          <w:szCs w:val="24"/>
        </w:rPr>
        <w:t>Medical Products</w:t>
      </w:r>
    </w:p>
    <w:p w14:paraId="483FC35B" w14:textId="77777777" w:rsidR="00F95591" w:rsidRPr="00074BC8" w:rsidRDefault="00F95591" w:rsidP="00074BC8">
      <w:pPr>
        <w:spacing w:before="0" w:after="0" w:line="276" w:lineRule="auto"/>
        <w:jc w:val="both"/>
        <w:outlineLvl w:val="0"/>
        <w:rPr>
          <w:szCs w:val="24"/>
          <w:u w:val="single"/>
        </w:rPr>
      </w:pPr>
    </w:p>
    <w:p w14:paraId="3268A12C" w14:textId="77777777" w:rsidR="00EC49EC" w:rsidRPr="00074BC8" w:rsidRDefault="00C31FC4" w:rsidP="00074BC8">
      <w:pPr>
        <w:spacing w:before="0" w:after="0" w:line="276" w:lineRule="auto"/>
        <w:jc w:val="both"/>
        <w:outlineLvl w:val="0"/>
        <w:rPr>
          <w:b/>
          <w:szCs w:val="24"/>
          <w:lang w:val="en-GB"/>
        </w:rPr>
      </w:pPr>
      <w:r w:rsidRPr="00074BC8">
        <w:rPr>
          <w:b/>
          <w:szCs w:val="24"/>
          <w:lang w:val="en-GB"/>
        </w:rPr>
        <w:t xml:space="preserve">5.1.2. </w:t>
      </w:r>
      <w:r w:rsidR="00CB4DD1" w:rsidRPr="00074BC8">
        <w:rPr>
          <w:b/>
          <w:szCs w:val="24"/>
          <w:lang w:val="en-GB"/>
        </w:rPr>
        <w:t>Place of performance</w:t>
      </w:r>
    </w:p>
    <w:p w14:paraId="391C8C5D" w14:textId="7618C6DF" w:rsidR="00EC49EC" w:rsidRDefault="008A6919" w:rsidP="00074BC8">
      <w:pPr>
        <w:spacing w:before="0" w:after="0" w:line="276" w:lineRule="auto"/>
        <w:jc w:val="both"/>
        <w:outlineLvl w:val="0"/>
        <w:rPr>
          <w:rStyle w:val="Emphasis"/>
          <w:b/>
          <w:bCs/>
          <w:szCs w:val="24"/>
          <w:lang w:val="en-GB"/>
        </w:rPr>
      </w:pPr>
      <w:r w:rsidRPr="00074BC8">
        <w:rPr>
          <w:rStyle w:val="Strong"/>
          <w:b w:val="0"/>
          <w:szCs w:val="24"/>
          <w:lang w:val="en-GB"/>
        </w:rPr>
        <w:t>Country</w:t>
      </w:r>
      <w:r w:rsidR="00580B76" w:rsidRPr="00074BC8">
        <w:rPr>
          <w:rStyle w:val="Strong"/>
          <w:b w:val="0"/>
          <w:szCs w:val="24"/>
          <w:lang w:val="en-GB"/>
        </w:rPr>
        <w:t>/Geographical zone</w:t>
      </w:r>
      <w:r w:rsidR="00EC49EC" w:rsidRPr="00074BC8">
        <w:rPr>
          <w:rStyle w:val="Strong"/>
          <w:b w:val="0"/>
          <w:szCs w:val="24"/>
          <w:lang w:val="en-GB"/>
        </w:rPr>
        <w:t xml:space="preserve">: </w:t>
      </w:r>
      <w:r w:rsidR="007554DA" w:rsidRPr="000B589B">
        <w:rPr>
          <w:rStyle w:val="Emphasis"/>
          <w:i w:val="0"/>
          <w:iCs/>
          <w:szCs w:val="24"/>
          <w:lang w:val="en-GB"/>
        </w:rPr>
        <w:t>Kosovo</w:t>
      </w:r>
    </w:p>
    <w:p w14:paraId="47ACED45" w14:textId="77777777" w:rsidR="00074BC8" w:rsidRPr="00074BC8" w:rsidRDefault="00074BC8" w:rsidP="00074BC8">
      <w:pPr>
        <w:spacing w:before="0" w:after="0" w:line="276" w:lineRule="auto"/>
        <w:jc w:val="both"/>
        <w:outlineLvl w:val="0"/>
        <w:rPr>
          <w:rStyle w:val="Strong"/>
          <w:b w:val="0"/>
          <w:szCs w:val="24"/>
          <w:highlight w:val="yellow"/>
          <w:lang w:val="en-GB"/>
        </w:rPr>
      </w:pPr>
    </w:p>
    <w:p w14:paraId="37E385C4" w14:textId="4F1DA1A6" w:rsidR="001A56BA" w:rsidRPr="00074BC8" w:rsidRDefault="001A56BA" w:rsidP="00074BC8">
      <w:pPr>
        <w:spacing w:before="0" w:after="0" w:line="276" w:lineRule="auto"/>
        <w:jc w:val="both"/>
        <w:outlineLvl w:val="0"/>
        <w:rPr>
          <w:b/>
          <w:bCs/>
          <w:szCs w:val="24"/>
          <w:lang w:val="en-GB"/>
        </w:rPr>
      </w:pPr>
      <w:r w:rsidRPr="00074BC8">
        <w:rPr>
          <w:b/>
          <w:bCs/>
          <w:szCs w:val="24"/>
          <w:lang w:val="en-GB"/>
        </w:rPr>
        <w:t xml:space="preserve">5.1.3. </w:t>
      </w:r>
      <w:r w:rsidR="00A744DE" w:rsidRPr="00074BC8">
        <w:rPr>
          <w:b/>
          <w:bCs/>
          <w:szCs w:val="24"/>
          <w:lang w:val="en-GB"/>
        </w:rPr>
        <w:t>Estimated duration</w:t>
      </w:r>
    </w:p>
    <w:p w14:paraId="5EF2C685" w14:textId="77777777" w:rsidR="00633E7E" w:rsidRPr="00074BC8" w:rsidRDefault="008777A8" w:rsidP="00074BC8">
      <w:pPr>
        <w:spacing w:before="0" w:after="0" w:line="276" w:lineRule="auto"/>
        <w:ind w:right="357"/>
        <w:jc w:val="both"/>
        <w:rPr>
          <w:szCs w:val="24"/>
        </w:rPr>
      </w:pPr>
      <w:r w:rsidRPr="00074BC8">
        <w:rPr>
          <w:i/>
          <w:iCs/>
          <w:szCs w:val="24"/>
          <w:lang w:val="en-GB"/>
        </w:rPr>
        <w:t xml:space="preserve">Duration: </w:t>
      </w:r>
      <w:r w:rsidR="00633E7E" w:rsidRPr="00074BC8">
        <w:rPr>
          <w:szCs w:val="24"/>
        </w:rPr>
        <w:t xml:space="preserve">The framework contract shall be concluded for a period of </w:t>
      </w:r>
      <w:r w:rsidR="00633E7E" w:rsidRPr="00074BC8">
        <w:rPr>
          <w:b/>
          <w:szCs w:val="24"/>
        </w:rPr>
        <w:t>24 months</w:t>
      </w:r>
      <w:r w:rsidR="00633E7E" w:rsidRPr="00074BC8">
        <w:rPr>
          <w:szCs w:val="24"/>
        </w:rPr>
        <w:t xml:space="preserve"> with effect on the date on which it enters into force, although the Framework contract may be terminated at short notice. </w:t>
      </w:r>
    </w:p>
    <w:p w14:paraId="22B6D34E" w14:textId="77777777" w:rsidR="00633E7E" w:rsidRDefault="00633E7E" w:rsidP="00074BC8">
      <w:pPr>
        <w:spacing w:before="0" w:after="0" w:line="276" w:lineRule="auto"/>
        <w:ind w:right="357"/>
        <w:jc w:val="both"/>
        <w:rPr>
          <w:szCs w:val="24"/>
        </w:rPr>
      </w:pPr>
      <w:r w:rsidRPr="00074BC8">
        <w:rPr>
          <w:szCs w:val="24"/>
        </w:rPr>
        <w:t xml:space="preserve">The signature of the framework contract imposes no obligation on the Contracting Authority to purchase any of the quantities estimated in Annex II and III of the “tender </w:t>
      </w:r>
      <w:proofErr w:type="gramStart"/>
      <w:r w:rsidRPr="00074BC8">
        <w:rPr>
          <w:szCs w:val="24"/>
        </w:rPr>
        <w:t>dossier</w:t>
      </w:r>
      <w:proofErr w:type="gramEnd"/>
      <w:r w:rsidRPr="00074BC8">
        <w:rPr>
          <w:szCs w:val="24"/>
        </w:rPr>
        <w:t>”. Deliveries shall only take place following the signature of an “</w:t>
      </w:r>
      <w:r w:rsidRPr="00074BC8">
        <w:rPr>
          <w:szCs w:val="24"/>
          <w:lang w:val="en-GB"/>
        </w:rPr>
        <w:t>order form</w:t>
      </w:r>
      <w:r w:rsidRPr="00074BC8">
        <w:rPr>
          <w:szCs w:val="24"/>
        </w:rPr>
        <w:t>”, by both parties, specifying the list of items intended to be supplied with their respective quantities.</w:t>
      </w:r>
    </w:p>
    <w:p w14:paraId="28755B37" w14:textId="77777777" w:rsidR="00074BC8" w:rsidRPr="00074BC8" w:rsidRDefault="00074BC8" w:rsidP="00074BC8">
      <w:pPr>
        <w:spacing w:before="0" w:after="0" w:line="276" w:lineRule="auto"/>
        <w:ind w:right="357"/>
        <w:jc w:val="both"/>
        <w:rPr>
          <w:szCs w:val="24"/>
        </w:rPr>
      </w:pPr>
    </w:p>
    <w:p w14:paraId="1BCC2D9B" w14:textId="1D67E210" w:rsidR="005619DF" w:rsidRPr="00074BC8" w:rsidRDefault="00D71ECD" w:rsidP="00074BC8">
      <w:pPr>
        <w:spacing w:before="0" w:after="0" w:line="276" w:lineRule="auto"/>
        <w:jc w:val="both"/>
        <w:outlineLvl w:val="0"/>
        <w:rPr>
          <w:b/>
          <w:bCs/>
          <w:szCs w:val="24"/>
          <w:lang w:val="en-GB"/>
        </w:rPr>
      </w:pPr>
      <w:r w:rsidRPr="00074BC8">
        <w:rPr>
          <w:b/>
          <w:bCs/>
          <w:szCs w:val="24"/>
          <w:lang w:val="en-GB"/>
        </w:rPr>
        <w:t xml:space="preserve">5.1.6. General information </w:t>
      </w:r>
      <w:r w:rsidR="001E3023" w:rsidRPr="00074BC8">
        <w:rPr>
          <w:b/>
          <w:bCs/>
          <w:szCs w:val="24"/>
          <w:lang w:val="en-GB"/>
        </w:rPr>
        <w:t xml:space="preserve"> </w:t>
      </w:r>
    </w:p>
    <w:p w14:paraId="14CAF33E" w14:textId="049BB044" w:rsidR="00895419" w:rsidRPr="00074BC8" w:rsidRDefault="004A7FEE" w:rsidP="00074BC8">
      <w:pPr>
        <w:spacing w:before="0" w:after="0" w:line="276" w:lineRule="auto"/>
        <w:jc w:val="both"/>
        <w:outlineLvl w:val="0"/>
        <w:rPr>
          <w:szCs w:val="24"/>
          <w:lang w:val="en-GB"/>
        </w:rPr>
      </w:pPr>
      <w:r w:rsidRPr="00074BC8">
        <w:rPr>
          <w:i/>
          <w:iCs/>
          <w:szCs w:val="24"/>
          <w:lang w:val="en-GB"/>
        </w:rPr>
        <w:t>Reserved participation:</w:t>
      </w:r>
      <w:r w:rsidR="00307E27" w:rsidRPr="00074BC8">
        <w:rPr>
          <w:i/>
          <w:iCs/>
          <w:szCs w:val="24"/>
          <w:lang w:val="en-GB"/>
        </w:rPr>
        <w:t xml:space="preserve"> </w:t>
      </w:r>
      <w:r w:rsidRPr="00074BC8">
        <w:rPr>
          <w:szCs w:val="24"/>
          <w:lang w:val="en-GB"/>
        </w:rPr>
        <w:t>none</w:t>
      </w:r>
      <w:r w:rsidR="00600DF9" w:rsidRPr="00074BC8">
        <w:rPr>
          <w:szCs w:val="24"/>
          <w:lang w:val="en-GB"/>
        </w:rPr>
        <w:t>.</w:t>
      </w:r>
    </w:p>
    <w:p w14:paraId="402F2247" w14:textId="63C5E1D0" w:rsidR="00895419" w:rsidRDefault="00895419" w:rsidP="00074BC8">
      <w:pPr>
        <w:spacing w:before="0" w:after="0" w:line="276" w:lineRule="auto"/>
        <w:jc w:val="both"/>
        <w:outlineLvl w:val="0"/>
        <w:rPr>
          <w:i/>
          <w:iCs/>
          <w:szCs w:val="24"/>
          <w:lang w:val="en-GB"/>
        </w:rPr>
      </w:pPr>
      <w:r w:rsidRPr="00074BC8">
        <w:rPr>
          <w:i/>
          <w:iCs/>
          <w:szCs w:val="24"/>
          <w:lang w:val="en-GB"/>
        </w:rPr>
        <w:t>Procurement Project fully financed with EU Funds.</w:t>
      </w:r>
    </w:p>
    <w:p w14:paraId="5BFE4CB9" w14:textId="77777777" w:rsidR="00074BC8" w:rsidRPr="00074BC8" w:rsidRDefault="00074BC8" w:rsidP="00074BC8">
      <w:pPr>
        <w:spacing w:before="0" w:after="0" w:line="276" w:lineRule="auto"/>
        <w:jc w:val="both"/>
        <w:outlineLvl w:val="0"/>
        <w:rPr>
          <w:szCs w:val="24"/>
          <w:lang w:val="en-GB"/>
        </w:rPr>
      </w:pPr>
    </w:p>
    <w:p w14:paraId="15E5A4ED" w14:textId="39C474CB" w:rsidR="000F7D45" w:rsidRPr="00074BC8" w:rsidRDefault="000F7D45" w:rsidP="00074BC8">
      <w:pPr>
        <w:spacing w:before="0" w:after="0" w:line="276" w:lineRule="auto"/>
        <w:jc w:val="both"/>
        <w:outlineLvl w:val="0"/>
        <w:rPr>
          <w:b/>
          <w:szCs w:val="24"/>
          <w:lang w:val="en-GB"/>
        </w:rPr>
      </w:pPr>
      <w:r w:rsidRPr="00074BC8">
        <w:rPr>
          <w:b/>
          <w:szCs w:val="24"/>
          <w:lang w:val="en-GB"/>
        </w:rPr>
        <w:t>5.1.9. Selection criteria</w:t>
      </w:r>
    </w:p>
    <w:p w14:paraId="25F4E44D" w14:textId="542F6317" w:rsidR="000F7D45" w:rsidRPr="00074BC8" w:rsidRDefault="000F7D45" w:rsidP="00074BC8">
      <w:pPr>
        <w:spacing w:before="0" w:after="0" w:line="276" w:lineRule="auto"/>
        <w:jc w:val="both"/>
        <w:outlineLvl w:val="0"/>
        <w:rPr>
          <w:rStyle w:val="Strong"/>
          <w:b w:val="0"/>
          <w:szCs w:val="24"/>
          <w:lang w:val="en-GB"/>
        </w:rPr>
      </w:pPr>
      <w:r w:rsidRPr="00074BC8">
        <w:rPr>
          <w:i/>
          <w:iCs/>
          <w:szCs w:val="24"/>
          <w:lang w:val="en-GB"/>
        </w:rPr>
        <w:t>Criterion:</w:t>
      </w:r>
      <w:r w:rsidR="007960B1" w:rsidRPr="00074BC8">
        <w:rPr>
          <w:szCs w:val="24"/>
          <w:lang w:val="en-GB"/>
        </w:rPr>
        <w:t xml:space="preserve"> </w:t>
      </w:r>
    </w:p>
    <w:p w14:paraId="7C38BF08" w14:textId="504E2769" w:rsidR="003A4A56" w:rsidRPr="00074BC8" w:rsidRDefault="000F7D45" w:rsidP="00074BC8">
      <w:pPr>
        <w:spacing w:before="0" w:after="0" w:line="276" w:lineRule="auto"/>
        <w:jc w:val="both"/>
        <w:outlineLvl w:val="0"/>
        <w:rPr>
          <w:szCs w:val="24"/>
          <w:highlight w:val="yellow"/>
          <w:lang w:val="en-GB"/>
        </w:rPr>
      </w:pPr>
      <w:r w:rsidRPr="00074BC8">
        <w:rPr>
          <w:rStyle w:val="Strong"/>
          <w:b w:val="0"/>
          <w:i/>
          <w:iCs/>
          <w:szCs w:val="24"/>
          <w:lang w:val="en-GB"/>
        </w:rPr>
        <w:t>Type</w:t>
      </w:r>
      <w:r w:rsidRPr="00074BC8">
        <w:rPr>
          <w:i/>
          <w:iCs/>
          <w:szCs w:val="24"/>
          <w:lang w:val="en-GB"/>
        </w:rPr>
        <w:t>:</w:t>
      </w:r>
      <w:r w:rsidRPr="00074BC8">
        <w:rPr>
          <w:szCs w:val="24"/>
          <w:lang w:val="en-GB"/>
        </w:rPr>
        <w:t xml:space="preserve"> suitability to pursue the professional </w:t>
      </w:r>
      <w:r w:rsidR="007960B1" w:rsidRPr="00074BC8">
        <w:rPr>
          <w:szCs w:val="24"/>
          <w:lang w:val="en-GB"/>
        </w:rPr>
        <w:t>activity</w:t>
      </w:r>
    </w:p>
    <w:p w14:paraId="2AC17796" w14:textId="42553BFF" w:rsidR="003A4A56" w:rsidRPr="00074BC8" w:rsidRDefault="003A4A56" w:rsidP="00074BC8">
      <w:pPr>
        <w:spacing w:before="0" w:after="0" w:line="276" w:lineRule="auto"/>
        <w:jc w:val="both"/>
        <w:outlineLvl w:val="0"/>
        <w:rPr>
          <w:szCs w:val="24"/>
          <w:lang w:val="fr-BE"/>
        </w:rPr>
      </w:pPr>
      <w:proofErr w:type="gramStart"/>
      <w:r w:rsidRPr="00074BC8">
        <w:rPr>
          <w:rStyle w:val="Strong"/>
          <w:b w:val="0"/>
          <w:i/>
          <w:iCs/>
          <w:szCs w:val="24"/>
          <w:lang w:val="fr-BE"/>
        </w:rPr>
        <w:t>Description:</w:t>
      </w:r>
      <w:proofErr w:type="gramEnd"/>
      <w:r w:rsidRPr="00074BC8">
        <w:rPr>
          <w:szCs w:val="24"/>
          <w:lang w:val="fr-BE"/>
        </w:rPr>
        <w:t xml:space="preserve"> </w:t>
      </w:r>
      <w:proofErr w:type="spellStart"/>
      <w:r w:rsidR="006F40E6" w:rsidRPr="00074BC8">
        <w:rPr>
          <w:szCs w:val="24"/>
          <w:lang w:val="fr-BE"/>
        </w:rPr>
        <w:t>p</w:t>
      </w:r>
      <w:r w:rsidRPr="00074BC8">
        <w:rPr>
          <w:szCs w:val="24"/>
          <w:lang w:val="fr-BE"/>
        </w:rPr>
        <w:t>lease</w:t>
      </w:r>
      <w:proofErr w:type="spellEnd"/>
      <w:r w:rsidRPr="00074BC8">
        <w:rPr>
          <w:szCs w:val="24"/>
          <w:lang w:val="fr-BE"/>
        </w:rPr>
        <w:t xml:space="preserve"> </w:t>
      </w:r>
      <w:proofErr w:type="spellStart"/>
      <w:r w:rsidRPr="00074BC8">
        <w:rPr>
          <w:szCs w:val="24"/>
          <w:lang w:val="fr-BE"/>
        </w:rPr>
        <w:t>consult</w:t>
      </w:r>
      <w:proofErr w:type="spellEnd"/>
      <w:r w:rsidRPr="00074BC8">
        <w:rPr>
          <w:szCs w:val="24"/>
          <w:lang w:val="fr-BE"/>
        </w:rPr>
        <w:t xml:space="preserve"> </w:t>
      </w:r>
      <w:proofErr w:type="spellStart"/>
      <w:r w:rsidRPr="00074BC8">
        <w:rPr>
          <w:szCs w:val="24"/>
          <w:lang w:val="fr-BE"/>
        </w:rPr>
        <w:t>procurement</w:t>
      </w:r>
      <w:proofErr w:type="spellEnd"/>
      <w:r w:rsidRPr="00074BC8">
        <w:rPr>
          <w:szCs w:val="24"/>
          <w:lang w:val="fr-BE"/>
        </w:rPr>
        <w:t xml:space="preserve"> documents.</w:t>
      </w:r>
    </w:p>
    <w:p w14:paraId="3D567A0A" w14:textId="0B30BCDA" w:rsidR="003A4A56" w:rsidRPr="00074BC8" w:rsidRDefault="003A4A56" w:rsidP="00074BC8">
      <w:pPr>
        <w:spacing w:before="0" w:after="0" w:line="276" w:lineRule="auto"/>
        <w:jc w:val="both"/>
        <w:outlineLvl w:val="0"/>
        <w:rPr>
          <w:szCs w:val="24"/>
          <w:lang w:val="en-GB"/>
        </w:rPr>
      </w:pPr>
      <w:r w:rsidRPr="00074BC8">
        <w:rPr>
          <w:rStyle w:val="Strong"/>
          <w:b w:val="0"/>
          <w:i/>
          <w:iCs/>
          <w:szCs w:val="24"/>
          <w:lang w:val="en-GB"/>
        </w:rPr>
        <w:t>Type</w:t>
      </w:r>
      <w:r w:rsidRPr="00074BC8">
        <w:rPr>
          <w:i/>
          <w:iCs/>
          <w:szCs w:val="24"/>
          <w:lang w:val="en-GB"/>
        </w:rPr>
        <w:t>:</w:t>
      </w:r>
      <w:r w:rsidRPr="00074BC8">
        <w:rPr>
          <w:szCs w:val="24"/>
          <w:lang w:val="en-GB"/>
        </w:rPr>
        <w:t xml:space="preserve"> </w:t>
      </w:r>
      <w:r w:rsidR="000F7D45" w:rsidRPr="00074BC8">
        <w:rPr>
          <w:szCs w:val="24"/>
          <w:lang w:val="en-GB"/>
        </w:rPr>
        <w:t>economic and financial standing</w:t>
      </w:r>
    </w:p>
    <w:p w14:paraId="1A1BA0F9" w14:textId="760FEFFA" w:rsidR="003A4A56" w:rsidRPr="00074BC8" w:rsidRDefault="003A4A56" w:rsidP="00074BC8">
      <w:pPr>
        <w:spacing w:before="0" w:after="0" w:line="276" w:lineRule="auto"/>
        <w:jc w:val="both"/>
        <w:outlineLvl w:val="0"/>
        <w:rPr>
          <w:szCs w:val="24"/>
          <w:lang w:val="en-GB"/>
        </w:rPr>
      </w:pPr>
      <w:r w:rsidRPr="00074BC8">
        <w:rPr>
          <w:rStyle w:val="Strong"/>
          <w:b w:val="0"/>
          <w:i/>
          <w:iCs/>
          <w:szCs w:val="24"/>
          <w:lang w:val="en-GB"/>
        </w:rPr>
        <w:t>Description:</w:t>
      </w:r>
      <w:r w:rsidRPr="00074BC8">
        <w:rPr>
          <w:szCs w:val="24"/>
          <w:lang w:val="en-GB"/>
        </w:rPr>
        <w:t xml:space="preserve"> Please consult procurement documents.</w:t>
      </w:r>
    </w:p>
    <w:p w14:paraId="3EE72D66" w14:textId="4085648F" w:rsidR="000F7D45" w:rsidRPr="00074BC8" w:rsidRDefault="003A4A56" w:rsidP="00074BC8">
      <w:pPr>
        <w:spacing w:before="0" w:after="0" w:line="276" w:lineRule="auto"/>
        <w:jc w:val="both"/>
        <w:outlineLvl w:val="0"/>
        <w:rPr>
          <w:rStyle w:val="Strong"/>
          <w:b w:val="0"/>
          <w:szCs w:val="24"/>
          <w:lang w:val="en-GB"/>
        </w:rPr>
      </w:pPr>
      <w:r w:rsidRPr="00074BC8">
        <w:rPr>
          <w:rStyle w:val="Strong"/>
          <w:b w:val="0"/>
          <w:i/>
          <w:iCs/>
          <w:szCs w:val="24"/>
          <w:lang w:val="en-GB"/>
        </w:rPr>
        <w:t>Type</w:t>
      </w:r>
      <w:r w:rsidRPr="00074BC8">
        <w:rPr>
          <w:i/>
          <w:iCs/>
          <w:szCs w:val="24"/>
          <w:lang w:val="en-GB"/>
        </w:rPr>
        <w:t>:</w:t>
      </w:r>
      <w:r w:rsidRPr="00074BC8">
        <w:rPr>
          <w:szCs w:val="24"/>
          <w:lang w:val="en-GB"/>
        </w:rPr>
        <w:t xml:space="preserve"> </w:t>
      </w:r>
      <w:r w:rsidR="000F7D45" w:rsidRPr="00074BC8">
        <w:rPr>
          <w:szCs w:val="24"/>
          <w:lang w:val="en-GB"/>
        </w:rPr>
        <w:t>technical and professional ability</w:t>
      </w:r>
    </w:p>
    <w:p w14:paraId="2B244755" w14:textId="494AFC9A" w:rsidR="000F7D45" w:rsidRDefault="000F7D45" w:rsidP="00074BC8">
      <w:pPr>
        <w:spacing w:before="0" w:after="0" w:line="276" w:lineRule="auto"/>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245D27C0" w14:textId="77777777" w:rsidR="00EA1EB0" w:rsidRPr="00955343" w:rsidRDefault="00AD470D" w:rsidP="00074BC8">
      <w:pPr>
        <w:spacing w:before="0" w:after="0" w:line="276" w:lineRule="auto"/>
        <w:jc w:val="both"/>
        <w:outlineLvl w:val="0"/>
        <w:rPr>
          <w:b/>
          <w:bCs/>
          <w:szCs w:val="24"/>
          <w:lang w:val="en-GB"/>
        </w:rPr>
      </w:pPr>
      <w:r w:rsidRPr="00955343">
        <w:rPr>
          <w:b/>
          <w:bCs/>
          <w:szCs w:val="24"/>
          <w:lang w:val="en-GB"/>
        </w:rPr>
        <w:lastRenderedPageBreak/>
        <w:t>5.1.10. Award criteria</w:t>
      </w:r>
    </w:p>
    <w:p w14:paraId="39903463" w14:textId="79BE64BB" w:rsidR="00C0690C" w:rsidRDefault="00EA1EB0" w:rsidP="00074BC8">
      <w:pPr>
        <w:spacing w:before="0" w:after="0" w:line="276" w:lineRule="auto"/>
        <w:jc w:val="both"/>
        <w:outlineLvl w:val="0"/>
        <w:rPr>
          <w:szCs w:val="24"/>
          <w:highlight w:val="lightGray"/>
          <w:lang w:val="en-GB"/>
        </w:rPr>
      </w:pPr>
      <w:r w:rsidRPr="00955343">
        <w:rPr>
          <w:i/>
          <w:iCs/>
          <w:szCs w:val="24"/>
          <w:lang w:val="en-GB"/>
        </w:rPr>
        <w:t>Criterion:</w:t>
      </w:r>
      <w:r w:rsidRPr="00955343">
        <w:rPr>
          <w:szCs w:val="24"/>
          <w:lang w:val="en-GB"/>
        </w:rPr>
        <w:t xml:space="preserve"> </w:t>
      </w:r>
    </w:p>
    <w:p w14:paraId="29C898DD" w14:textId="10257604" w:rsidR="00EA1EB0" w:rsidRPr="007554DA" w:rsidRDefault="00EA1EB0" w:rsidP="00074BC8">
      <w:pPr>
        <w:spacing w:before="0" w:after="0" w:line="276" w:lineRule="auto"/>
        <w:jc w:val="both"/>
        <w:outlineLvl w:val="0"/>
        <w:rPr>
          <w:szCs w:val="24"/>
          <w:lang w:val="en-GB"/>
        </w:rPr>
      </w:pPr>
      <w:r w:rsidRPr="007554DA">
        <w:rPr>
          <w:szCs w:val="24"/>
          <w:lang w:val="en-GB"/>
        </w:rPr>
        <w:t>Type:</w:t>
      </w:r>
      <w:r w:rsidR="00C0690C" w:rsidRPr="007554DA">
        <w:rPr>
          <w:szCs w:val="24"/>
          <w:lang w:val="en-GB"/>
        </w:rPr>
        <w:t xml:space="preserve"> P</w:t>
      </w:r>
      <w:r w:rsidR="000F7D45" w:rsidRPr="007554DA">
        <w:rPr>
          <w:szCs w:val="24"/>
          <w:lang w:val="en-GB"/>
        </w:rPr>
        <w:t>rice</w:t>
      </w:r>
    </w:p>
    <w:p w14:paraId="553A2239" w14:textId="182B47EE" w:rsidR="00EA1EB0" w:rsidRPr="00C7509F" w:rsidRDefault="00FF2780" w:rsidP="00074BC8">
      <w:pPr>
        <w:spacing w:before="0" w:after="0" w:line="276" w:lineRule="auto"/>
        <w:jc w:val="both"/>
        <w:outlineLvl w:val="0"/>
        <w:rPr>
          <w:szCs w:val="24"/>
          <w:lang w:val="fr-FR"/>
        </w:rPr>
      </w:pPr>
      <w:proofErr w:type="gramStart"/>
      <w:r w:rsidRPr="00C7509F">
        <w:rPr>
          <w:i/>
          <w:iCs/>
          <w:szCs w:val="24"/>
          <w:lang w:val="fr-FR"/>
        </w:rPr>
        <w:t>Description:</w:t>
      </w:r>
      <w:proofErr w:type="gramEnd"/>
      <w:r w:rsidRPr="00C7509F">
        <w:rPr>
          <w:i/>
          <w:iCs/>
          <w:szCs w:val="24"/>
          <w:lang w:val="fr-FR"/>
        </w:rPr>
        <w:t xml:space="preserve"> </w:t>
      </w:r>
      <w:proofErr w:type="spellStart"/>
      <w:r w:rsidRPr="00C7509F">
        <w:rPr>
          <w:szCs w:val="24"/>
          <w:lang w:val="fr-FR"/>
        </w:rPr>
        <w:t>Please</w:t>
      </w:r>
      <w:proofErr w:type="spellEnd"/>
      <w:r w:rsidRPr="00C7509F">
        <w:rPr>
          <w:szCs w:val="24"/>
          <w:lang w:val="fr-FR"/>
        </w:rPr>
        <w:t xml:space="preserve"> </w:t>
      </w:r>
      <w:proofErr w:type="spellStart"/>
      <w:r w:rsidRPr="00C7509F">
        <w:rPr>
          <w:szCs w:val="24"/>
          <w:lang w:val="fr-FR"/>
        </w:rPr>
        <w:t>consult</w:t>
      </w:r>
      <w:proofErr w:type="spellEnd"/>
      <w:r w:rsidRPr="00C7509F">
        <w:rPr>
          <w:szCs w:val="24"/>
          <w:lang w:val="fr-FR"/>
        </w:rPr>
        <w:t xml:space="preserve"> </w:t>
      </w:r>
      <w:proofErr w:type="spellStart"/>
      <w:r w:rsidRPr="00C7509F">
        <w:rPr>
          <w:szCs w:val="24"/>
          <w:lang w:val="fr-FR"/>
        </w:rPr>
        <w:t>procurement</w:t>
      </w:r>
      <w:proofErr w:type="spellEnd"/>
      <w:r w:rsidRPr="00C7509F">
        <w:rPr>
          <w:szCs w:val="24"/>
          <w:lang w:val="fr-FR"/>
        </w:rPr>
        <w:t xml:space="preserve"> documents.</w:t>
      </w:r>
    </w:p>
    <w:p w14:paraId="3D17E185" w14:textId="77777777" w:rsidR="00074BC8" w:rsidRPr="00C7509F" w:rsidRDefault="00074BC8" w:rsidP="00074BC8">
      <w:pPr>
        <w:spacing w:before="0" w:after="0" w:line="276" w:lineRule="auto"/>
        <w:jc w:val="both"/>
        <w:outlineLvl w:val="0"/>
        <w:rPr>
          <w:szCs w:val="24"/>
          <w:lang w:val="fr-FR"/>
        </w:rPr>
      </w:pPr>
    </w:p>
    <w:p w14:paraId="697C1202" w14:textId="2DDC7A0F" w:rsidR="006C0693" w:rsidRPr="00955343" w:rsidRDefault="009F1DD6" w:rsidP="00074BC8">
      <w:pPr>
        <w:spacing w:before="0" w:after="0" w:line="276" w:lineRule="auto"/>
        <w:jc w:val="both"/>
        <w:outlineLvl w:val="0"/>
        <w:rPr>
          <w:rStyle w:val="Strong"/>
          <w:szCs w:val="24"/>
          <w:lang w:val="en-GB"/>
        </w:rPr>
      </w:pPr>
      <w:r w:rsidRPr="00955343">
        <w:rPr>
          <w:b/>
          <w:szCs w:val="24"/>
          <w:lang w:val="en-GB"/>
        </w:rPr>
        <w:t>5.1.11. Procurement documents</w:t>
      </w:r>
    </w:p>
    <w:p w14:paraId="04D66D48" w14:textId="20308B9C" w:rsidR="00462D53" w:rsidRDefault="00462D53" w:rsidP="00074BC8">
      <w:pPr>
        <w:spacing w:before="0" w:after="0" w:line="276" w:lineRule="auto"/>
        <w:jc w:val="both"/>
        <w:outlineLvl w:val="0"/>
        <w:rPr>
          <w:rStyle w:val="Strong"/>
          <w:bCs/>
          <w:szCs w:val="24"/>
          <w:lang w:val="en-GB"/>
        </w:rPr>
      </w:pPr>
      <w:r w:rsidRPr="00955343">
        <w:rPr>
          <w:bCs/>
          <w:i/>
          <w:iCs/>
          <w:szCs w:val="24"/>
          <w:lang w:val="en-GB"/>
        </w:rPr>
        <w:t>Languages in which the procurement documents are officially available: </w:t>
      </w:r>
      <w:r w:rsidR="007554DA" w:rsidRPr="007554DA">
        <w:rPr>
          <w:rStyle w:val="Strong"/>
          <w:bCs/>
          <w:szCs w:val="24"/>
          <w:lang w:val="en-GB"/>
        </w:rPr>
        <w:t xml:space="preserve"> </w:t>
      </w:r>
      <w:r w:rsidR="007554DA" w:rsidRPr="003E022F">
        <w:rPr>
          <w:rStyle w:val="Strong"/>
          <w:bCs/>
          <w:szCs w:val="24"/>
          <w:lang w:val="en-GB"/>
        </w:rPr>
        <w:t>English Language</w:t>
      </w:r>
    </w:p>
    <w:p w14:paraId="4AB92A84" w14:textId="77777777" w:rsidR="00074BC8" w:rsidRPr="00955343" w:rsidRDefault="00074BC8" w:rsidP="00074BC8">
      <w:pPr>
        <w:spacing w:before="0" w:after="0" w:line="276" w:lineRule="auto"/>
        <w:jc w:val="both"/>
        <w:outlineLvl w:val="0"/>
        <w:rPr>
          <w:rStyle w:val="Strong"/>
          <w:szCs w:val="24"/>
          <w:u w:val="single"/>
          <w:lang w:val="en-GB"/>
        </w:rPr>
      </w:pPr>
    </w:p>
    <w:p w14:paraId="31F6ACAB" w14:textId="64782353" w:rsidR="007E53CC" w:rsidRPr="00955343" w:rsidRDefault="007E53CC" w:rsidP="00EC08EB">
      <w:pPr>
        <w:keepNext/>
        <w:spacing w:before="0" w:after="0" w:line="276" w:lineRule="auto"/>
        <w:jc w:val="both"/>
        <w:outlineLvl w:val="0"/>
        <w:rPr>
          <w:rStyle w:val="Strong"/>
          <w:szCs w:val="24"/>
          <w:lang w:val="en-GB"/>
        </w:rPr>
      </w:pPr>
      <w:r w:rsidRPr="00955343">
        <w:rPr>
          <w:rStyle w:val="Strong"/>
          <w:szCs w:val="24"/>
          <w:lang w:val="en-GB"/>
        </w:rPr>
        <w:t>5.1.12. Terms of procurement</w:t>
      </w:r>
    </w:p>
    <w:p w14:paraId="283501F0" w14:textId="1EE3B32B" w:rsidR="007E53CC" w:rsidRDefault="007E53CC" w:rsidP="00EC08EB">
      <w:pPr>
        <w:widowControl/>
        <w:shd w:val="clear" w:color="auto" w:fill="FFFFFF"/>
        <w:spacing w:before="0" w:after="0" w:line="276" w:lineRule="auto"/>
        <w:jc w:val="both"/>
        <w:rPr>
          <w:bCs/>
          <w:i/>
          <w:iCs/>
          <w:szCs w:val="24"/>
          <w:highlight w:val="lightGray"/>
          <w:lang w:val="en-GB"/>
        </w:rPr>
      </w:pPr>
      <w:r w:rsidRPr="00955343">
        <w:rPr>
          <w:bCs/>
          <w:i/>
          <w:iCs/>
          <w:szCs w:val="24"/>
          <w:lang w:val="en-GB"/>
        </w:rPr>
        <w:t>Terms of submission:</w:t>
      </w:r>
      <w:r w:rsidR="00276D00" w:rsidRPr="00955343">
        <w:rPr>
          <w:szCs w:val="24"/>
          <w:lang w:val="en-GB"/>
        </w:rPr>
        <w:t xml:space="preserve"> </w:t>
      </w:r>
    </w:p>
    <w:p w14:paraId="14982C62" w14:textId="76E5DC30" w:rsidR="007E53CC" w:rsidRDefault="007E53CC" w:rsidP="00EC08EB">
      <w:pPr>
        <w:widowControl/>
        <w:shd w:val="clear" w:color="auto" w:fill="FFFFFF"/>
        <w:spacing w:before="0" w:after="0" w:line="276" w:lineRule="auto"/>
        <w:jc w:val="both"/>
        <w:rPr>
          <w:bCs/>
          <w:i/>
          <w:iCs/>
          <w:szCs w:val="24"/>
          <w:highlight w:val="lightGray"/>
          <w:lang w:val="en-GB"/>
        </w:rPr>
      </w:pPr>
      <w:r w:rsidRPr="00955343">
        <w:rPr>
          <w:bCs/>
          <w:i/>
          <w:iCs/>
          <w:szCs w:val="24"/>
          <w:lang w:val="en-GB"/>
        </w:rPr>
        <w:t>Electronic submission: </w:t>
      </w:r>
      <w:r w:rsidR="00B82BBF" w:rsidRPr="00955343">
        <w:rPr>
          <w:rStyle w:val="Strong"/>
          <w:b w:val="0"/>
          <w:szCs w:val="24"/>
          <w:lang w:val="en-GB"/>
        </w:rPr>
        <w:t>Not allowed</w:t>
      </w:r>
    </w:p>
    <w:p w14:paraId="2CEB5710" w14:textId="672D1A25" w:rsidR="007E53CC" w:rsidRDefault="007E53CC" w:rsidP="00EC08EB">
      <w:pPr>
        <w:widowControl/>
        <w:shd w:val="clear" w:color="auto" w:fill="FFFFFF"/>
        <w:spacing w:before="0" w:after="0" w:line="276" w:lineRule="auto"/>
        <w:jc w:val="both"/>
        <w:rPr>
          <w:bCs/>
          <w:i/>
          <w:iCs/>
          <w:szCs w:val="24"/>
          <w:highlight w:val="lightGray"/>
          <w:lang w:val="en-GB"/>
        </w:rPr>
      </w:pPr>
      <w:r w:rsidRPr="00955343">
        <w:rPr>
          <w:bCs/>
          <w:i/>
          <w:iCs/>
          <w:szCs w:val="24"/>
          <w:lang w:val="en-GB"/>
        </w:rPr>
        <w:t>Languages in which tenders or requests to participate may be submitted: </w:t>
      </w:r>
      <w:r w:rsidR="007554DA" w:rsidRPr="007554DA">
        <w:rPr>
          <w:rStyle w:val="Strong"/>
          <w:bCs/>
          <w:szCs w:val="24"/>
          <w:lang w:val="en-GB"/>
        </w:rPr>
        <w:t xml:space="preserve"> </w:t>
      </w:r>
      <w:r w:rsidR="007554DA" w:rsidRPr="003E022F">
        <w:rPr>
          <w:rStyle w:val="Strong"/>
          <w:bCs/>
          <w:szCs w:val="24"/>
          <w:lang w:val="en-GB"/>
        </w:rPr>
        <w:t>English Language</w:t>
      </w:r>
    </w:p>
    <w:p w14:paraId="5E81DE68" w14:textId="1290B32A" w:rsidR="00FC407D" w:rsidRDefault="007E53CC" w:rsidP="00EC08EB">
      <w:pPr>
        <w:widowControl/>
        <w:shd w:val="clear" w:color="auto" w:fill="FFFFFF"/>
        <w:spacing w:before="0" w:after="0" w:line="276" w:lineRule="auto"/>
        <w:jc w:val="both"/>
        <w:rPr>
          <w:rStyle w:val="Strong"/>
          <w:b w:val="0"/>
          <w:szCs w:val="24"/>
          <w:lang w:val="en-GB"/>
        </w:rPr>
      </w:pPr>
      <w:r w:rsidRPr="00955343">
        <w:rPr>
          <w:bCs/>
          <w:i/>
          <w:iCs/>
          <w:szCs w:val="24"/>
          <w:lang w:val="en-GB"/>
        </w:rPr>
        <w:t>Deadline for receipt of requests to participate</w:t>
      </w:r>
      <w:r w:rsidR="009E56F8" w:rsidRPr="00955343">
        <w:rPr>
          <w:bCs/>
          <w:i/>
          <w:iCs/>
          <w:szCs w:val="24"/>
          <w:lang w:val="en-GB"/>
        </w:rPr>
        <w:t>/tenders</w:t>
      </w:r>
      <w:r w:rsidRPr="00955343">
        <w:rPr>
          <w:bCs/>
          <w:i/>
          <w:iCs/>
          <w:szCs w:val="24"/>
          <w:lang w:val="en-GB"/>
        </w:rPr>
        <w:t>: </w:t>
      </w:r>
      <w:r w:rsidR="00A90CC8" w:rsidRPr="00955343">
        <w:rPr>
          <w:rStyle w:val="Strong"/>
          <w:b w:val="0"/>
          <w:szCs w:val="24"/>
          <w:lang w:val="en-GB"/>
        </w:rPr>
        <w:t xml:space="preserve"> </w:t>
      </w:r>
    </w:p>
    <w:p w14:paraId="17CC5EA3" w14:textId="537395F0" w:rsidR="00FC407D" w:rsidRPr="00AB012E" w:rsidRDefault="0026025E" w:rsidP="00EC08EB">
      <w:pPr>
        <w:widowControl/>
        <w:shd w:val="clear" w:color="auto" w:fill="FFFFFF"/>
        <w:spacing w:before="0" w:after="0" w:line="276" w:lineRule="auto"/>
        <w:jc w:val="both"/>
        <w:rPr>
          <w:rStyle w:val="Strong"/>
          <w:bCs/>
          <w:szCs w:val="24"/>
          <w:lang w:val="en-GB"/>
        </w:rPr>
      </w:pPr>
      <w:r w:rsidRPr="00AB012E">
        <w:rPr>
          <w:rStyle w:val="Strong"/>
          <w:bCs/>
          <w:szCs w:val="24"/>
          <w:lang w:val="en-GB"/>
        </w:rPr>
        <w:t xml:space="preserve">Date: </w:t>
      </w:r>
      <w:r w:rsidR="00AB012E" w:rsidRPr="00AB012E">
        <w:rPr>
          <w:rStyle w:val="Strong"/>
          <w:bCs/>
          <w:szCs w:val="24"/>
          <w:lang w:val="en-GB"/>
        </w:rPr>
        <w:t>09 March 2026</w:t>
      </w:r>
    </w:p>
    <w:p w14:paraId="1C51B547" w14:textId="6DC78B7C" w:rsidR="007E53CC" w:rsidRPr="00AB012E" w:rsidRDefault="0026025E" w:rsidP="00EC08EB">
      <w:pPr>
        <w:widowControl/>
        <w:shd w:val="clear" w:color="auto" w:fill="FFFFFF"/>
        <w:spacing w:before="0" w:after="0" w:line="276" w:lineRule="auto"/>
        <w:jc w:val="both"/>
        <w:rPr>
          <w:bCs/>
          <w:i/>
          <w:iCs/>
          <w:szCs w:val="24"/>
          <w:lang w:val="en-GB"/>
        </w:rPr>
      </w:pPr>
      <w:r w:rsidRPr="00AB012E">
        <w:rPr>
          <w:rStyle w:val="Strong"/>
          <w:bCs/>
          <w:szCs w:val="24"/>
          <w:lang w:val="en-GB"/>
        </w:rPr>
        <w:t>Local Time</w:t>
      </w:r>
      <w:r w:rsidR="00A87F4A" w:rsidRPr="00AB012E">
        <w:rPr>
          <w:rStyle w:val="Strong"/>
          <w:bCs/>
          <w:szCs w:val="24"/>
          <w:lang w:val="en-GB"/>
        </w:rPr>
        <w:t>:</w:t>
      </w:r>
      <w:r w:rsidR="00AB012E" w:rsidRPr="00AB012E">
        <w:rPr>
          <w:rStyle w:val="Strong"/>
          <w:bCs/>
          <w:szCs w:val="24"/>
          <w:lang w:val="en-GB"/>
        </w:rPr>
        <w:t xml:space="preserve"> 14</w:t>
      </w:r>
      <w:r w:rsidR="00065D9E" w:rsidRPr="00AB012E">
        <w:rPr>
          <w:rStyle w:val="Strong"/>
          <w:bCs/>
          <w:szCs w:val="24"/>
          <w:lang w:val="en-GB"/>
        </w:rPr>
        <w:t>:00 hrs</w:t>
      </w:r>
      <w:r w:rsidR="007554DA" w:rsidRPr="00AB012E">
        <w:rPr>
          <w:rStyle w:val="Strong"/>
          <w:b w:val="0"/>
          <w:szCs w:val="24"/>
          <w:lang w:val="en-GB"/>
        </w:rPr>
        <w:t xml:space="preserve"> </w:t>
      </w:r>
      <w:r w:rsidR="007554DA" w:rsidRPr="00AB012E">
        <w:rPr>
          <w:rStyle w:val="Emphasis"/>
          <w:szCs w:val="24"/>
          <w:lang w:val="en-GB"/>
        </w:rPr>
        <w:t>(Kosovo time zone)</w:t>
      </w:r>
    </w:p>
    <w:p w14:paraId="05A4314C" w14:textId="20FD8178" w:rsidR="007E53CC" w:rsidRPr="00955343" w:rsidRDefault="007E53CC" w:rsidP="00EC08EB">
      <w:pPr>
        <w:widowControl/>
        <w:shd w:val="clear" w:color="auto" w:fill="FFFFFF"/>
        <w:spacing w:before="0" w:after="0" w:line="276" w:lineRule="auto"/>
        <w:jc w:val="both"/>
        <w:rPr>
          <w:bCs/>
          <w:i/>
          <w:iCs/>
          <w:szCs w:val="24"/>
          <w:lang w:val="en-GB"/>
        </w:rPr>
      </w:pPr>
      <w:r w:rsidRPr="00955343">
        <w:rPr>
          <w:bCs/>
          <w:i/>
          <w:iCs/>
          <w:szCs w:val="24"/>
          <w:lang w:val="en-GB"/>
        </w:rPr>
        <w:t>Deadline until which the tender must remain valid: </w:t>
      </w:r>
      <w:r w:rsidR="002B099D" w:rsidRPr="00955343">
        <w:rPr>
          <w:rStyle w:val="Strong"/>
          <w:b w:val="0"/>
          <w:szCs w:val="24"/>
          <w:lang w:val="en-GB"/>
        </w:rPr>
        <w:t xml:space="preserve">3 </w:t>
      </w:r>
      <w:r w:rsidR="0026025E" w:rsidRPr="00955343">
        <w:rPr>
          <w:rStyle w:val="Strong"/>
          <w:b w:val="0"/>
          <w:szCs w:val="24"/>
          <w:lang w:val="en-GB"/>
        </w:rPr>
        <w:t>months</w:t>
      </w:r>
      <w:r w:rsidR="002B099D" w:rsidRPr="00955343">
        <w:rPr>
          <w:rStyle w:val="Strong"/>
          <w:b w:val="0"/>
          <w:szCs w:val="24"/>
          <w:lang w:val="en-GB"/>
        </w:rPr>
        <w:t xml:space="preserve"> </w:t>
      </w:r>
      <w:r w:rsidR="0026025E" w:rsidRPr="00955343">
        <w:rPr>
          <w:rStyle w:val="Strong"/>
          <w:b w:val="0"/>
          <w:szCs w:val="24"/>
          <w:lang w:val="en-GB"/>
        </w:rPr>
        <w:t>from the date stated for receipt of tender</w:t>
      </w:r>
      <w:r w:rsidR="002B099D" w:rsidRPr="00955343">
        <w:rPr>
          <w:rStyle w:val="Strong"/>
          <w:b w:val="0"/>
          <w:szCs w:val="24"/>
          <w:lang w:val="en-GB"/>
        </w:rPr>
        <w:t>.</w:t>
      </w:r>
    </w:p>
    <w:p w14:paraId="0703F58C" w14:textId="65EE06A4" w:rsidR="007E53CC" w:rsidRPr="00955343" w:rsidRDefault="007E53CC" w:rsidP="00EC08EB">
      <w:pPr>
        <w:widowControl/>
        <w:shd w:val="clear" w:color="auto" w:fill="FFFFFF"/>
        <w:spacing w:before="0" w:after="0" w:line="276" w:lineRule="auto"/>
        <w:jc w:val="both"/>
        <w:rPr>
          <w:bCs/>
          <w:i/>
          <w:iCs/>
          <w:szCs w:val="24"/>
          <w:lang w:val="en-GB"/>
        </w:rPr>
      </w:pPr>
      <w:r w:rsidRPr="00955343">
        <w:rPr>
          <w:bCs/>
          <w:i/>
          <w:iCs/>
          <w:szCs w:val="24"/>
          <w:lang w:val="en-GB"/>
        </w:rPr>
        <w:t>Terms of contract:</w:t>
      </w:r>
      <w:r w:rsidR="0026025E" w:rsidRPr="00955343">
        <w:rPr>
          <w:szCs w:val="24"/>
          <w:lang w:val="en-GB"/>
        </w:rPr>
        <w:t xml:space="preserve"> </w:t>
      </w:r>
    </w:p>
    <w:p w14:paraId="3DEFB388" w14:textId="123A2697" w:rsidR="007E53CC" w:rsidRPr="00955343" w:rsidRDefault="007E53CC" w:rsidP="00EC08EB">
      <w:pPr>
        <w:widowControl/>
        <w:shd w:val="clear" w:color="auto" w:fill="FFFFFF"/>
        <w:spacing w:before="0" w:after="0" w:line="276" w:lineRule="auto"/>
        <w:jc w:val="both"/>
        <w:rPr>
          <w:bCs/>
          <w:i/>
          <w:iCs/>
          <w:szCs w:val="24"/>
          <w:lang w:val="en-GB"/>
        </w:rPr>
      </w:pPr>
      <w:r w:rsidRPr="00955343">
        <w:rPr>
          <w:bCs/>
          <w:i/>
          <w:iCs/>
          <w:szCs w:val="24"/>
          <w:lang w:val="en-GB"/>
        </w:rPr>
        <w:t>Electronic invoicing: </w:t>
      </w:r>
      <w:r w:rsidR="00FC407D" w:rsidRPr="00955343">
        <w:rPr>
          <w:rStyle w:val="Strong"/>
          <w:b w:val="0"/>
          <w:szCs w:val="24"/>
          <w:lang w:val="en-GB"/>
        </w:rPr>
        <w:t>not allowed.</w:t>
      </w:r>
    </w:p>
    <w:p w14:paraId="4772D783" w14:textId="7C5DCF53" w:rsidR="00CC6D8C" w:rsidRDefault="007E53CC" w:rsidP="00EC08EB">
      <w:pPr>
        <w:widowControl/>
        <w:shd w:val="clear" w:color="auto" w:fill="FFFFFF"/>
        <w:spacing w:before="0" w:after="0" w:line="276" w:lineRule="auto"/>
        <w:jc w:val="both"/>
        <w:rPr>
          <w:bCs/>
          <w:i/>
          <w:iCs/>
          <w:szCs w:val="24"/>
          <w:lang w:val="en-GB"/>
        </w:rPr>
      </w:pPr>
      <w:r w:rsidRPr="00955343">
        <w:rPr>
          <w:bCs/>
          <w:i/>
          <w:iCs/>
          <w:szCs w:val="24"/>
          <w:lang w:val="en-GB"/>
        </w:rPr>
        <w:t>Electronic payment will be used</w:t>
      </w:r>
      <w:r w:rsidR="00FC407D" w:rsidRPr="00955343">
        <w:rPr>
          <w:bCs/>
          <w:i/>
          <w:iCs/>
          <w:szCs w:val="24"/>
          <w:lang w:val="en-GB"/>
        </w:rPr>
        <w:t>.</w:t>
      </w:r>
    </w:p>
    <w:p w14:paraId="2744C9C7" w14:textId="77777777" w:rsidR="00074BC8" w:rsidRDefault="00074BC8" w:rsidP="00074BC8">
      <w:pPr>
        <w:widowControl/>
        <w:shd w:val="clear" w:color="auto" w:fill="FFFFFF"/>
        <w:spacing w:before="0" w:after="0" w:line="276" w:lineRule="auto"/>
        <w:jc w:val="both"/>
        <w:rPr>
          <w:rStyle w:val="Strong"/>
          <w:b w:val="0"/>
          <w:bCs/>
          <w:szCs w:val="24"/>
          <w:highlight w:val="lightGray"/>
          <w:lang w:val="en-GB"/>
        </w:rPr>
      </w:pPr>
    </w:p>
    <w:p w14:paraId="0DC7B524" w14:textId="5C13BBE9" w:rsidR="00B5037A" w:rsidRPr="007554DA" w:rsidRDefault="007463F2" w:rsidP="00074BC8">
      <w:pPr>
        <w:spacing w:before="0" w:after="0" w:line="276" w:lineRule="auto"/>
        <w:jc w:val="both"/>
        <w:outlineLvl w:val="0"/>
        <w:rPr>
          <w:rStyle w:val="Strong"/>
          <w:szCs w:val="24"/>
          <w:u w:val="single"/>
          <w:lang w:val="en-GB"/>
        </w:rPr>
      </w:pPr>
      <w:bookmarkStart w:id="2" w:name="_Hlk159863882"/>
      <w:r w:rsidRPr="007554DA">
        <w:rPr>
          <w:rStyle w:val="Strong"/>
          <w:szCs w:val="24"/>
          <w:u w:val="single"/>
          <w:lang w:val="en-GB"/>
        </w:rPr>
        <w:t xml:space="preserve">8. </w:t>
      </w:r>
      <w:r w:rsidR="005F0E1E" w:rsidRPr="007554DA">
        <w:rPr>
          <w:rStyle w:val="Strong"/>
          <w:szCs w:val="24"/>
          <w:u w:val="single"/>
          <w:lang w:val="en-GB"/>
        </w:rPr>
        <w:t>Organi</w:t>
      </w:r>
      <w:r w:rsidR="00D2768D" w:rsidRPr="007554DA">
        <w:rPr>
          <w:rStyle w:val="Strong"/>
          <w:szCs w:val="24"/>
          <w:u w:val="single"/>
          <w:lang w:val="en-GB"/>
        </w:rPr>
        <w:t>s</w:t>
      </w:r>
      <w:r w:rsidR="005F0E1E" w:rsidRPr="007554DA">
        <w:rPr>
          <w:rStyle w:val="Strong"/>
          <w:szCs w:val="24"/>
          <w:u w:val="single"/>
          <w:lang w:val="en-GB"/>
        </w:rPr>
        <w:t>ation</w:t>
      </w:r>
    </w:p>
    <w:bookmarkEnd w:id="2"/>
    <w:p w14:paraId="0DF0C8DB" w14:textId="77777777" w:rsidR="007554DA" w:rsidRPr="003E022F" w:rsidRDefault="007554DA" w:rsidP="00074BC8">
      <w:pPr>
        <w:spacing w:before="0" w:after="0" w:line="276" w:lineRule="auto"/>
        <w:jc w:val="both"/>
        <w:outlineLvl w:val="0"/>
        <w:rPr>
          <w:szCs w:val="24"/>
          <w:lang w:val="en-GB"/>
        </w:rPr>
      </w:pPr>
      <w:r w:rsidRPr="003E022F">
        <w:rPr>
          <w:szCs w:val="24"/>
          <w:lang w:val="en-GB"/>
        </w:rPr>
        <w:t>8.1 ORG-0001</w:t>
      </w:r>
    </w:p>
    <w:p w14:paraId="69562803" w14:textId="77777777" w:rsidR="007554DA" w:rsidRPr="003E022F" w:rsidRDefault="007554DA" w:rsidP="00074BC8">
      <w:pPr>
        <w:spacing w:before="0" w:after="0" w:line="276" w:lineRule="auto"/>
        <w:jc w:val="both"/>
        <w:outlineLvl w:val="0"/>
        <w:rPr>
          <w:szCs w:val="24"/>
          <w:lang w:val="en-GB"/>
        </w:rPr>
      </w:pPr>
      <w:r w:rsidRPr="003E022F">
        <w:rPr>
          <w:szCs w:val="24"/>
          <w:lang w:val="en-GB"/>
        </w:rPr>
        <w:t xml:space="preserve">Official name: </w:t>
      </w:r>
      <w:r w:rsidRPr="003E022F">
        <w:rPr>
          <w:bCs/>
          <w:szCs w:val="24"/>
          <w:lang w:val="en-GB"/>
        </w:rPr>
        <w:t>EULEX Kosovo – Procurement Unit</w:t>
      </w:r>
    </w:p>
    <w:p w14:paraId="2949EC9C" w14:textId="77777777" w:rsidR="007554DA" w:rsidRPr="003E022F" w:rsidRDefault="007554DA" w:rsidP="00074BC8">
      <w:pPr>
        <w:spacing w:before="0" w:after="0" w:line="276" w:lineRule="auto"/>
        <w:jc w:val="both"/>
        <w:outlineLvl w:val="0"/>
        <w:rPr>
          <w:szCs w:val="24"/>
          <w:lang w:val="en-GB"/>
        </w:rPr>
      </w:pPr>
      <w:r w:rsidRPr="003E022F">
        <w:rPr>
          <w:szCs w:val="24"/>
          <w:lang w:val="en-GB"/>
        </w:rPr>
        <w:t>Registration number: 600332217</w:t>
      </w:r>
    </w:p>
    <w:p w14:paraId="1406D745" w14:textId="77777777" w:rsidR="007554DA" w:rsidRPr="003E022F" w:rsidRDefault="007554DA" w:rsidP="00074BC8">
      <w:pPr>
        <w:spacing w:before="0" w:after="0" w:line="276" w:lineRule="auto"/>
        <w:jc w:val="both"/>
        <w:outlineLvl w:val="0"/>
        <w:rPr>
          <w:szCs w:val="24"/>
          <w:lang w:val="en-GB"/>
        </w:rPr>
      </w:pPr>
      <w:r w:rsidRPr="003E022F">
        <w:rPr>
          <w:szCs w:val="24"/>
          <w:lang w:val="en-GB"/>
        </w:rPr>
        <w:t>Town: Pristina</w:t>
      </w:r>
    </w:p>
    <w:p w14:paraId="657D2730" w14:textId="77777777" w:rsidR="007554DA" w:rsidRPr="003E022F" w:rsidRDefault="007554DA" w:rsidP="00074BC8">
      <w:pPr>
        <w:spacing w:before="0" w:after="0" w:line="276" w:lineRule="auto"/>
        <w:jc w:val="both"/>
        <w:outlineLvl w:val="0"/>
        <w:rPr>
          <w:szCs w:val="24"/>
          <w:lang w:val="en-GB"/>
        </w:rPr>
      </w:pPr>
      <w:r w:rsidRPr="003E022F">
        <w:rPr>
          <w:szCs w:val="24"/>
          <w:lang w:val="en-GB"/>
        </w:rPr>
        <w:t>Postcode: 10000</w:t>
      </w:r>
    </w:p>
    <w:p w14:paraId="0D555454" w14:textId="77777777" w:rsidR="007554DA" w:rsidRPr="003E022F" w:rsidRDefault="007554DA" w:rsidP="00074BC8">
      <w:pPr>
        <w:spacing w:before="0" w:after="0" w:line="276" w:lineRule="auto"/>
        <w:jc w:val="both"/>
        <w:outlineLvl w:val="0"/>
        <w:rPr>
          <w:szCs w:val="24"/>
          <w:lang w:val="en-GB"/>
        </w:rPr>
      </w:pPr>
      <w:r w:rsidRPr="003E022F">
        <w:rPr>
          <w:szCs w:val="24"/>
          <w:lang w:val="en-GB"/>
        </w:rPr>
        <w:t>Country: Kosovo</w:t>
      </w:r>
    </w:p>
    <w:p w14:paraId="1D90BF9C" w14:textId="77777777" w:rsidR="007554DA" w:rsidRPr="003E022F" w:rsidRDefault="007554DA" w:rsidP="00074BC8">
      <w:pPr>
        <w:spacing w:before="0" w:after="0" w:line="276" w:lineRule="auto"/>
        <w:jc w:val="both"/>
        <w:outlineLvl w:val="0"/>
        <w:rPr>
          <w:szCs w:val="24"/>
          <w:lang w:val="en-GB"/>
        </w:rPr>
      </w:pPr>
      <w:r w:rsidRPr="003E022F">
        <w:rPr>
          <w:szCs w:val="24"/>
          <w:lang w:val="en-GB"/>
        </w:rPr>
        <w:t>Email: tenders@eulex-kosovo.eu</w:t>
      </w:r>
    </w:p>
    <w:p w14:paraId="551373C6" w14:textId="77777777" w:rsidR="007554DA" w:rsidRPr="003E022F" w:rsidRDefault="007554DA" w:rsidP="00074BC8">
      <w:pPr>
        <w:spacing w:before="0" w:after="0" w:line="276" w:lineRule="auto"/>
        <w:jc w:val="both"/>
        <w:outlineLvl w:val="0"/>
        <w:rPr>
          <w:szCs w:val="24"/>
          <w:lang w:val="en-GB"/>
        </w:rPr>
      </w:pPr>
      <w:r w:rsidRPr="003E022F">
        <w:rPr>
          <w:szCs w:val="24"/>
          <w:lang w:val="en-GB"/>
        </w:rPr>
        <w:t xml:space="preserve">Internet address: </w:t>
      </w:r>
      <w:hyperlink r:id="rId8" w:history="1">
        <w:r w:rsidRPr="003E022F">
          <w:rPr>
            <w:rStyle w:val="Hyperlink"/>
            <w:szCs w:val="24"/>
            <w:lang w:val="en-GB"/>
          </w:rPr>
          <w:t>Home - EULEX - European Union Rule of Law Mission in Kosovo</w:t>
        </w:r>
      </w:hyperlink>
    </w:p>
    <w:p w14:paraId="664D644B" w14:textId="77777777" w:rsidR="007554DA" w:rsidRPr="003E022F" w:rsidRDefault="007554DA" w:rsidP="00074BC8">
      <w:pPr>
        <w:spacing w:before="0" w:after="0" w:line="276" w:lineRule="auto"/>
        <w:jc w:val="both"/>
        <w:outlineLvl w:val="0"/>
        <w:rPr>
          <w:szCs w:val="24"/>
          <w:lang w:val="en-GB"/>
        </w:rPr>
      </w:pPr>
      <w:r w:rsidRPr="003E022F">
        <w:rPr>
          <w:szCs w:val="24"/>
          <w:lang w:val="en-GB"/>
        </w:rPr>
        <w:t>Roles of this organisation: Buyer (“Buyer”</w:t>
      </w:r>
      <w:r w:rsidRPr="003E022F">
        <w:rPr>
          <w:b/>
          <w:szCs w:val="24"/>
          <w:lang w:val="en-GB"/>
        </w:rPr>
        <w:t xml:space="preserve"> </w:t>
      </w:r>
      <w:r w:rsidRPr="003E022F">
        <w:rPr>
          <w:bCs/>
          <w:szCs w:val="24"/>
          <w:lang w:val="en-GB"/>
        </w:rPr>
        <w:t>in this context refers to contracting authority</w:t>
      </w:r>
      <w:r w:rsidRPr="003E022F">
        <w:rPr>
          <w:szCs w:val="24"/>
          <w:lang w:val="en-GB"/>
        </w:rPr>
        <w:t>)</w:t>
      </w:r>
    </w:p>
    <w:p w14:paraId="420D8AA1" w14:textId="77777777" w:rsidR="007554DA" w:rsidRPr="003E022F" w:rsidRDefault="007554DA" w:rsidP="00074BC8">
      <w:pPr>
        <w:spacing w:before="0" w:after="0" w:line="276" w:lineRule="auto"/>
        <w:jc w:val="both"/>
        <w:outlineLvl w:val="0"/>
        <w:rPr>
          <w:szCs w:val="24"/>
          <w:lang w:val="en-GB"/>
        </w:rPr>
      </w:pPr>
      <w:r w:rsidRPr="003E022F">
        <w:rPr>
          <w:szCs w:val="24"/>
          <w:lang w:val="en-GB"/>
        </w:rPr>
        <w:t>8.1 ORG-0002</w:t>
      </w:r>
    </w:p>
    <w:p w14:paraId="1C8C2638" w14:textId="77777777" w:rsidR="007554DA" w:rsidRPr="003E022F" w:rsidRDefault="007554DA" w:rsidP="00074BC8">
      <w:pPr>
        <w:spacing w:before="0" w:after="0" w:line="276" w:lineRule="auto"/>
        <w:jc w:val="both"/>
        <w:outlineLvl w:val="0"/>
        <w:rPr>
          <w:szCs w:val="24"/>
          <w:lang w:val="en-GB"/>
        </w:rPr>
      </w:pPr>
      <w:r w:rsidRPr="003E022F">
        <w:rPr>
          <w:szCs w:val="24"/>
          <w:lang w:val="en-GB"/>
        </w:rPr>
        <w:t>Official name: National Court of Belgium</w:t>
      </w:r>
    </w:p>
    <w:p w14:paraId="47A3031E" w14:textId="77777777" w:rsidR="007554DA" w:rsidRPr="003E022F" w:rsidRDefault="007554DA" w:rsidP="00074BC8">
      <w:pPr>
        <w:spacing w:before="0" w:after="0" w:line="276" w:lineRule="auto"/>
        <w:jc w:val="both"/>
        <w:outlineLvl w:val="0"/>
        <w:rPr>
          <w:szCs w:val="24"/>
          <w:lang w:val="en-GB"/>
        </w:rPr>
      </w:pPr>
      <w:r w:rsidRPr="003E022F">
        <w:rPr>
          <w:szCs w:val="24"/>
          <w:lang w:val="en-GB"/>
        </w:rPr>
        <w:t>Town:  Brussels</w:t>
      </w:r>
    </w:p>
    <w:p w14:paraId="53BB6865" w14:textId="77777777" w:rsidR="007554DA" w:rsidRPr="003E022F" w:rsidRDefault="007554DA" w:rsidP="00074BC8">
      <w:pPr>
        <w:spacing w:before="0" w:after="0" w:line="276" w:lineRule="auto"/>
        <w:jc w:val="both"/>
        <w:outlineLvl w:val="0"/>
        <w:rPr>
          <w:szCs w:val="24"/>
          <w:lang w:val="en-GB"/>
        </w:rPr>
      </w:pPr>
      <w:r w:rsidRPr="003E022F">
        <w:rPr>
          <w:szCs w:val="24"/>
          <w:lang w:val="en-GB"/>
        </w:rPr>
        <w:t xml:space="preserve">Country:  Belgium </w:t>
      </w:r>
    </w:p>
    <w:p w14:paraId="57A0C401" w14:textId="77777777" w:rsidR="007554DA" w:rsidRPr="003E022F" w:rsidRDefault="007554DA" w:rsidP="00074BC8">
      <w:pPr>
        <w:spacing w:before="0" w:after="0" w:line="276" w:lineRule="auto"/>
        <w:jc w:val="both"/>
        <w:outlineLvl w:val="0"/>
        <w:rPr>
          <w:szCs w:val="24"/>
          <w:lang w:val="en-GB"/>
        </w:rPr>
      </w:pPr>
      <w:r w:rsidRPr="003E022F">
        <w:rPr>
          <w:szCs w:val="24"/>
          <w:lang w:val="en-GB"/>
        </w:rPr>
        <w:t>Roles of this organisation: review organisation</w:t>
      </w:r>
    </w:p>
    <w:p w14:paraId="6F681322" w14:textId="6B3E637E" w:rsidR="00B5037A" w:rsidRPr="00955343" w:rsidRDefault="00B5037A" w:rsidP="00074BC8">
      <w:pPr>
        <w:widowControl/>
        <w:spacing w:before="0" w:after="0" w:line="276" w:lineRule="auto"/>
        <w:jc w:val="both"/>
        <w:rPr>
          <w:szCs w:val="24"/>
          <w:lang w:val="en-GB"/>
        </w:rPr>
      </w:pPr>
    </w:p>
    <w:sectPr w:rsidR="00B5037A" w:rsidRPr="00955343" w:rsidSect="00F95591">
      <w:footerReference w:type="default" r:id="rId9"/>
      <w:pgSz w:w="12240" w:h="15840"/>
      <w:pgMar w:top="1135"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F3A3" w14:textId="77777777" w:rsidR="005D577B" w:rsidRDefault="005D577B">
      <w:r>
        <w:separator/>
      </w:r>
    </w:p>
  </w:endnote>
  <w:endnote w:type="continuationSeparator" w:id="0">
    <w:p w14:paraId="78B8F1CF" w14:textId="77777777" w:rsidR="005D577B" w:rsidRDefault="005D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D0ED6" w14:textId="77777777" w:rsidR="005D577B" w:rsidRDefault="005D577B">
      <w:r>
        <w:separator/>
      </w:r>
    </w:p>
  </w:footnote>
  <w:footnote w:type="continuationSeparator" w:id="0">
    <w:p w14:paraId="6C929369" w14:textId="77777777" w:rsidR="005D577B" w:rsidRDefault="005D577B">
      <w:r>
        <w:continuationSeparator/>
      </w:r>
    </w:p>
  </w:footnote>
  <w:footnote w:id="1">
    <w:p w14:paraId="51E92612" w14:textId="435A1243" w:rsidR="00433AF2" w:rsidRDefault="00433AF2" w:rsidP="00074BC8">
      <w:pPr>
        <w:pStyle w:val="FootnoteText"/>
        <w:spacing w:before="0" w:after="0" w:line="276" w:lineRule="auto"/>
        <w:rPr>
          <w:lang w:val="en-GB"/>
        </w:rPr>
      </w:pPr>
      <w:r>
        <w:rPr>
          <w:rStyle w:val="FootnoteReference"/>
        </w:rPr>
        <w:footnoteRef/>
      </w:r>
      <w:r w:rsidR="00074BC8">
        <w:rPr>
          <w:lang w:val="en-GB"/>
        </w:rPr>
        <w:t xml:space="preserve"> </w:t>
      </w:r>
      <w:r>
        <w:rPr>
          <w:lang w:val="en-GB"/>
        </w:rPr>
        <w:t xml:space="preserve">DAP (delivery at place)  </w:t>
      </w:r>
      <w:r>
        <w:rPr>
          <w:sz w:val="22"/>
          <w:szCs w:val="22"/>
          <w:lang w:val="en-GB"/>
        </w:rPr>
        <w:t xml:space="preserve"> </w:t>
      </w:r>
      <w:r>
        <w:rPr>
          <w:lang w:val="en-GB"/>
        </w:rPr>
        <w:t xml:space="preserve"> -  Incoterms 2010 International Chamber of </w:t>
      </w:r>
      <w:hyperlink r:id="rId1" w:history="1">
        <w:r w:rsidRPr="00CE271A">
          <w:rPr>
            <w:rStyle w:val="Hyperlink"/>
            <w:color w:val="auto"/>
            <w:u w:val="none"/>
            <w:lang w:val="en-GB"/>
          </w:rPr>
          <w:t>Commerc</w:t>
        </w:r>
        <w:r w:rsidR="00CE271A" w:rsidRPr="00CE271A">
          <w:rPr>
            <w:rStyle w:val="Hyperlink"/>
            <w:color w:val="auto"/>
            <w:u w:val="none"/>
            <w:lang w:val="en-GB"/>
          </w:rPr>
          <w:t>e</w:t>
        </w:r>
        <w:r w:rsidR="00CE271A" w:rsidRPr="00CE271A">
          <w:rPr>
            <w:rStyle w:val="Hyperlink"/>
            <w:u w:val="none"/>
            <w:lang w:val="en-GB"/>
          </w:rPr>
          <w:t xml:space="preserve"> </w:t>
        </w:r>
      </w:hyperlink>
      <w:r w:rsidR="00CE271A" w:rsidRPr="00CE271A">
        <w:t>-</w:t>
      </w:r>
      <w:r w:rsidR="00CE271A" w:rsidRPr="00CE271A">
        <w:rPr>
          <w:u w:val="single"/>
        </w:rPr>
        <w:t xml:space="preserve"> </w:t>
      </w:r>
      <w:hyperlink r:id="rId2" w:history="1">
        <w:r w:rsidR="00CE271A" w:rsidRPr="00C319E6">
          <w:rPr>
            <w:rStyle w:val="Hyperlink"/>
          </w:rPr>
          <w:t>https://iccwbo.org/business-solutions/incoterms-rules/</w:t>
        </w:r>
      </w:hyperlink>
      <w:r w:rsidR="00CE271A">
        <w:rPr>
          <w:u w:val="single"/>
        </w:rPr>
        <w:t xml:space="preserve"> </w:t>
      </w:r>
    </w:p>
  </w:footnote>
  <w:footnote w:id="2">
    <w:p w14:paraId="7C4E44E2" w14:textId="703BF427" w:rsidR="000617C9" w:rsidRPr="000617C9" w:rsidRDefault="000617C9" w:rsidP="00074BC8">
      <w:pPr>
        <w:pStyle w:val="FootnoteText"/>
        <w:spacing w:before="0" w:after="0" w:line="276" w:lineRule="auto"/>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hyperlink r:id="rId3" w:history="1">
        <w:r w:rsidR="00E13ED4" w:rsidRPr="00584EFD">
          <w:rPr>
            <w:rStyle w:val="Hyperlink"/>
            <w:sz w:val="18"/>
            <w:szCs w:val="18"/>
          </w:rPr>
          <w:t>https://ted.europa.eu/en/simap/cpv</w:t>
        </w:r>
      </w:hyperlink>
      <w:r w:rsidR="00E13ED4">
        <w:rPr>
          <w:sz w:val="18"/>
          <w:szCs w:val="18"/>
        </w:rPr>
        <w:t>.</w:t>
      </w:r>
      <w:r w:rsidR="00F25B4D" w:rsidRPr="00F25B4D" w:rsidDel="00F25B4D">
        <w:rPr>
          <w:sz w:val="18"/>
          <w:szCs w:val="18"/>
        </w:rPr>
        <w:t xml:space="preserve"> </w:t>
      </w:r>
      <w:hyperlink w:history="1"/>
    </w:p>
  </w:footnote>
  <w:footnote w:id="3">
    <w:p w14:paraId="1CF43847" w14:textId="1016AED8" w:rsidR="00196F2A" w:rsidRPr="008F66E7" w:rsidRDefault="00196F2A" w:rsidP="00074BC8">
      <w:pPr>
        <w:pStyle w:val="FootnoteText"/>
        <w:spacing w:before="0" w:after="0" w:line="276" w:lineRule="auto"/>
        <w:ind w:left="142" w:hanging="142"/>
        <w:rPr>
          <w:lang w:val="en-IE"/>
        </w:rPr>
      </w:pPr>
      <w:r>
        <w:rPr>
          <w:rStyle w:val="FootnoteReference"/>
        </w:rPr>
        <w:footnoteRef/>
      </w:r>
      <w:r w:rsidR="00B50F67">
        <w:tab/>
      </w:r>
      <w:r w:rsidRPr="008F66E7">
        <w:rPr>
          <w:sz w:val="18"/>
          <w:szCs w:val="18"/>
          <w:lang w:val="en-IE"/>
        </w:rPr>
        <w:t>It might be used to expand the description of the subject matter of the contract</w:t>
      </w:r>
      <w:r>
        <w:rPr>
          <w:sz w:val="18"/>
          <w:szCs w:val="18"/>
          <w:lang w:val="en-IE"/>
        </w:rPr>
        <w:t>.</w:t>
      </w:r>
    </w:p>
  </w:footnote>
  <w:footnote w:id="4">
    <w:p w14:paraId="3D96BC9C" w14:textId="528DDF26" w:rsidR="00F25B4D" w:rsidRPr="00E13057" w:rsidRDefault="00F25B4D" w:rsidP="00074BC8">
      <w:pPr>
        <w:pStyle w:val="FootnoteText"/>
        <w:spacing w:before="0" w:after="0" w:line="276" w:lineRule="auto"/>
        <w:ind w:left="142" w:hanging="142"/>
        <w:jc w:val="both"/>
        <w:rPr>
          <w:lang w:val="en-IE"/>
        </w:rPr>
      </w:pPr>
      <w:r>
        <w:rPr>
          <w:rStyle w:val="FootnoteReference"/>
        </w:rPr>
        <w:footnoteRef/>
      </w:r>
      <w:r w:rsidR="00B50F67">
        <w:tab/>
      </w:r>
      <w:r w:rsidR="004973C0" w:rsidRPr="007D78F5">
        <w:t xml:space="preserve">Regulation (EU, Euratom) 2024/2509 of the European Parliament and of the Council of 23 September 2024 on the financial rules applicable to the general budget of the Union (recast), PE/99/2023/REV/1, OJ L, 2024/2509, 26.9.2024, ELI: </w:t>
      </w:r>
      <w:hyperlink r:id="rId4"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1468"/>
    <w:rsid w:val="00002D29"/>
    <w:rsid w:val="0000338D"/>
    <w:rsid w:val="0000712E"/>
    <w:rsid w:val="00010B32"/>
    <w:rsid w:val="00012223"/>
    <w:rsid w:val="00012AF1"/>
    <w:rsid w:val="00013EB7"/>
    <w:rsid w:val="00013F0F"/>
    <w:rsid w:val="00014B76"/>
    <w:rsid w:val="000154F0"/>
    <w:rsid w:val="00015DE9"/>
    <w:rsid w:val="00017E7C"/>
    <w:rsid w:val="0002004D"/>
    <w:rsid w:val="000217FB"/>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560F9"/>
    <w:rsid w:val="000617C9"/>
    <w:rsid w:val="0006203C"/>
    <w:rsid w:val="00063589"/>
    <w:rsid w:val="00063FB5"/>
    <w:rsid w:val="00065D9E"/>
    <w:rsid w:val="000677C2"/>
    <w:rsid w:val="00074BC8"/>
    <w:rsid w:val="00075FAC"/>
    <w:rsid w:val="00076E05"/>
    <w:rsid w:val="00076F64"/>
    <w:rsid w:val="0008316A"/>
    <w:rsid w:val="00087A72"/>
    <w:rsid w:val="00095030"/>
    <w:rsid w:val="000950D5"/>
    <w:rsid w:val="000A3758"/>
    <w:rsid w:val="000B589B"/>
    <w:rsid w:val="000C1522"/>
    <w:rsid w:val="000C157D"/>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2ED1"/>
    <w:rsid w:val="00126E99"/>
    <w:rsid w:val="001310D8"/>
    <w:rsid w:val="00135FF0"/>
    <w:rsid w:val="0014405E"/>
    <w:rsid w:val="00144547"/>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558"/>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17CA"/>
    <w:rsid w:val="00342E7F"/>
    <w:rsid w:val="00345518"/>
    <w:rsid w:val="00346B3B"/>
    <w:rsid w:val="00347673"/>
    <w:rsid w:val="003545B9"/>
    <w:rsid w:val="00355388"/>
    <w:rsid w:val="0036159C"/>
    <w:rsid w:val="003717BC"/>
    <w:rsid w:val="00371FD9"/>
    <w:rsid w:val="00372452"/>
    <w:rsid w:val="00382CC0"/>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49AC"/>
    <w:rsid w:val="003D6B49"/>
    <w:rsid w:val="003E34EF"/>
    <w:rsid w:val="003E3A87"/>
    <w:rsid w:val="003E6715"/>
    <w:rsid w:val="003F32FF"/>
    <w:rsid w:val="003F554E"/>
    <w:rsid w:val="0040360C"/>
    <w:rsid w:val="0040443B"/>
    <w:rsid w:val="0042033D"/>
    <w:rsid w:val="00424124"/>
    <w:rsid w:val="00426624"/>
    <w:rsid w:val="00430BCF"/>
    <w:rsid w:val="0043190A"/>
    <w:rsid w:val="00433AF2"/>
    <w:rsid w:val="00434A54"/>
    <w:rsid w:val="00435692"/>
    <w:rsid w:val="0043637D"/>
    <w:rsid w:val="004405D2"/>
    <w:rsid w:val="00447D77"/>
    <w:rsid w:val="0045124A"/>
    <w:rsid w:val="00452327"/>
    <w:rsid w:val="0045494F"/>
    <w:rsid w:val="00462D53"/>
    <w:rsid w:val="00463AEF"/>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6C1E"/>
    <w:rsid w:val="005070DB"/>
    <w:rsid w:val="00507BFE"/>
    <w:rsid w:val="00511119"/>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BF4"/>
    <w:rsid w:val="00584D96"/>
    <w:rsid w:val="005908F0"/>
    <w:rsid w:val="00590ADB"/>
    <w:rsid w:val="005947EA"/>
    <w:rsid w:val="005A6002"/>
    <w:rsid w:val="005B13A4"/>
    <w:rsid w:val="005B2FB5"/>
    <w:rsid w:val="005B3229"/>
    <w:rsid w:val="005B35A2"/>
    <w:rsid w:val="005B3ED3"/>
    <w:rsid w:val="005B48D0"/>
    <w:rsid w:val="005B4F80"/>
    <w:rsid w:val="005C0B52"/>
    <w:rsid w:val="005C632E"/>
    <w:rsid w:val="005D0AD5"/>
    <w:rsid w:val="005D3D85"/>
    <w:rsid w:val="005D577B"/>
    <w:rsid w:val="005D720E"/>
    <w:rsid w:val="005E3AE0"/>
    <w:rsid w:val="005E3EEE"/>
    <w:rsid w:val="005E53BD"/>
    <w:rsid w:val="005F0E1E"/>
    <w:rsid w:val="005F776D"/>
    <w:rsid w:val="00600DF9"/>
    <w:rsid w:val="00600E54"/>
    <w:rsid w:val="00603F87"/>
    <w:rsid w:val="0061336A"/>
    <w:rsid w:val="00620232"/>
    <w:rsid w:val="00626BBA"/>
    <w:rsid w:val="00627C4A"/>
    <w:rsid w:val="00627FB4"/>
    <w:rsid w:val="00633E7E"/>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D6080"/>
    <w:rsid w:val="006E3377"/>
    <w:rsid w:val="006E625F"/>
    <w:rsid w:val="006F2947"/>
    <w:rsid w:val="006F2AE0"/>
    <w:rsid w:val="006F40E6"/>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54DA"/>
    <w:rsid w:val="00756C38"/>
    <w:rsid w:val="00756CA3"/>
    <w:rsid w:val="00761673"/>
    <w:rsid w:val="00761893"/>
    <w:rsid w:val="00764C68"/>
    <w:rsid w:val="007653F4"/>
    <w:rsid w:val="007727F3"/>
    <w:rsid w:val="00783B39"/>
    <w:rsid w:val="007955F2"/>
    <w:rsid w:val="00795842"/>
    <w:rsid w:val="00795E5F"/>
    <w:rsid w:val="007960B1"/>
    <w:rsid w:val="007A04AC"/>
    <w:rsid w:val="007B5904"/>
    <w:rsid w:val="007C0519"/>
    <w:rsid w:val="007C136C"/>
    <w:rsid w:val="007C1D71"/>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4137"/>
    <w:rsid w:val="00925F7F"/>
    <w:rsid w:val="0092731B"/>
    <w:rsid w:val="00947EF4"/>
    <w:rsid w:val="00952960"/>
    <w:rsid w:val="00954440"/>
    <w:rsid w:val="00955343"/>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012E"/>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147B"/>
    <w:rsid w:val="00C460D8"/>
    <w:rsid w:val="00C545B1"/>
    <w:rsid w:val="00C55B6F"/>
    <w:rsid w:val="00C579ED"/>
    <w:rsid w:val="00C61EEF"/>
    <w:rsid w:val="00C70AAE"/>
    <w:rsid w:val="00C712DE"/>
    <w:rsid w:val="00C7509F"/>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1A"/>
    <w:rsid w:val="00CE279D"/>
    <w:rsid w:val="00CE6447"/>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35"/>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253"/>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3CC3"/>
    <w:rsid w:val="00E25542"/>
    <w:rsid w:val="00E2770C"/>
    <w:rsid w:val="00E30BB5"/>
    <w:rsid w:val="00E31447"/>
    <w:rsid w:val="00E334FC"/>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08EB"/>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47221"/>
    <w:rsid w:val="00F54A52"/>
    <w:rsid w:val="00F646C6"/>
    <w:rsid w:val="00F72D9F"/>
    <w:rsid w:val="00F7452A"/>
    <w:rsid w:val="00F76D55"/>
    <w:rsid w:val="00F800AF"/>
    <w:rsid w:val="00F82AA4"/>
    <w:rsid w:val="00F83751"/>
    <w:rsid w:val="00F83D04"/>
    <w:rsid w:val="00F84498"/>
    <w:rsid w:val="00F85F7E"/>
    <w:rsid w:val="00F91683"/>
    <w:rsid w:val="00F948DD"/>
    <w:rsid w:val="00F95591"/>
    <w:rsid w:val="00FA17FC"/>
    <w:rsid w:val="00FA43C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Footnote Text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88975">
      <w:bodyDiv w:val="1"/>
      <w:marLeft w:val="0"/>
      <w:marRight w:val="0"/>
      <w:marTop w:val="0"/>
      <w:marBottom w:val="0"/>
      <w:divBdr>
        <w:top w:val="none" w:sz="0" w:space="0" w:color="auto"/>
        <w:left w:val="none" w:sz="0" w:space="0" w:color="auto"/>
        <w:bottom w:val="none" w:sz="0" w:space="0" w:color="auto"/>
        <w:right w:val="none" w:sz="0" w:space="0" w:color="auto"/>
      </w:divBdr>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3859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lex-kosovo.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ted.europa.eu/en/simap/cpv" TargetMode="External"/><Relationship Id="rId2" Type="http://schemas.openxmlformats.org/officeDocument/2006/relationships/hyperlink" Target="https://iccwbo.org/business-solutions/incoterms-rules/" TargetMode="External"/><Relationship Id="rId1" Type="http://schemas.openxmlformats.org/officeDocument/2006/relationships/hyperlink" Target="file:///C:\Documents%20and%20Settings\khavolli\Local%20Settings\Temporary%20Internet%20Files\Local%20Settings\Temporary%20Internet%20Files\OLKCC\Commerce%20-%20http:\www.iccwbo.org\incoterms\id3040\index.html" TargetMode="External"/><Relationship Id="rId4" Type="http://schemas.openxmlformats.org/officeDocument/2006/relationships/hyperlink" Target="http://data.europa.eu/eli/reg/2024/250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644</Words>
  <Characters>3791</Characters>
  <Application>Microsoft Office Word</Application>
  <DocSecurity>0</DocSecurity>
  <Lines>118</Lines>
  <Paragraphs>98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Edona Zeneli</cp:lastModifiedBy>
  <cp:revision>18</cp:revision>
  <cp:lastPrinted>2024-01-16T09:06:00Z</cp:lastPrinted>
  <dcterms:created xsi:type="dcterms:W3CDTF">2025-10-03T07:48:00Z</dcterms:created>
  <dcterms:modified xsi:type="dcterms:W3CDTF">2026-02-04T11:50:00Z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